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FA61C9" w14:textId="77777777" w:rsidR="000437F6" w:rsidRDefault="000437F6">
      <w:pPr>
        <w:tabs>
          <w:tab w:val="left" w:pos="6804"/>
        </w:tabs>
        <w:spacing w:line="276" w:lineRule="auto"/>
        <w:rPr>
          <w:rFonts w:ascii="Arial" w:hAnsi="Arial" w:cs="Arial"/>
        </w:rPr>
      </w:pPr>
    </w:p>
    <w:p w14:paraId="728643F1" w14:textId="77777777" w:rsidR="000437F6" w:rsidRDefault="000437F6">
      <w:pPr>
        <w:tabs>
          <w:tab w:val="left" w:pos="6804"/>
        </w:tabs>
        <w:spacing w:line="276" w:lineRule="auto"/>
        <w:rPr>
          <w:rFonts w:ascii="Arial" w:hAnsi="Arial" w:cs="Arial"/>
        </w:rPr>
      </w:pPr>
    </w:p>
    <w:p w14:paraId="23E9725C" w14:textId="77777777" w:rsidR="000437F6" w:rsidRDefault="006A6B53">
      <w:pPr>
        <w:pStyle w:val="Text"/>
        <w:spacing w:line="276" w:lineRule="auto"/>
        <w:jc w:val="center"/>
        <w:rPr>
          <w:rFonts w:ascii="Arial" w:hAnsi="Arial" w:cs="Arial"/>
          <w:b/>
          <w:color w:val="000000"/>
          <w:sz w:val="32"/>
          <w:szCs w:val="28"/>
        </w:rPr>
      </w:pPr>
      <w:proofErr w:type="gramStart"/>
      <w:r>
        <w:rPr>
          <w:rFonts w:ascii="Arial" w:hAnsi="Arial" w:cs="Arial"/>
          <w:b/>
          <w:color w:val="000000"/>
          <w:sz w:val="32"/>
          <w:szCs w:val="28"/>
        </w:rPr>
        <w:t>SERVISNÍ  SMLOUVA</w:t>
      </w:r>
      <w:proofErr w:type="gramEnd"/>
      <w:r>
        <w:rPr>
          <w:rFonts w:ascii="Arial" w:hAnsi="Arial" w:cs="Arial"/>
          <w:b/>
          <w:color w:val="000000"/>
          <w:sz w:val="32"/>
          <w:szCs w:val="28"/>
        </w:rPr>
        <w:t xml:space="preserve"> č....</w:t>
      </w:r>
    </w:p>
    <w:p w14:paraId="4DD4E5FF" w14:textId="77777777" w:rsidR="000437F6" w:rsidRDefault="006A6B53">
      <w:pPr>
        <w:suppressAutoHyphens w:val="0"/>
        <w:spacing w:line="276" w:lineRule="auto"/>
        <w:jc w:val="center"/>
        <w:rPr>
          <w:rFonts w:ascii="Arial" w:hAnsi="Arial" w:cs="Arial"/>
          <w:sz w:val="22"/>
          <w:szCs w:val="22"/>
          <w:lang w:eastAsia="en-US"/>
        </w:rPr>
      </w:pPr>
      <w:r>
        <w:rPr>
          <w:rFonts w:ascii="Arial" w:hAnsi="Arial" w:cs="Arial"/>
          <w:sz w:val="22"/>
          <w:szCs w:val="22"/>
          <w:lang w:eastAsia="en-US"/>
        </w:rPr>
        <w:t xml:space="preserve">kterou podle </w:t>
      </w:r>
      <w:proofErr w:type="spellStart"/>
      <w:r>
        <w:rPr>
          <w:rFonts w:ascii="Arial" w:hAnsi="Arial" w:cs="Arial"/>
          <w:sz w:val="22"/>
          <w:szCs w:val="22"/>
          <w:lang w:eastAsia="en-US"/>
        </w:rPr>
        <w:t>ust</w:t>
      </w:r>
      <w:proofErr w:type="spellEnd"/>
      <w:r>
        <w:rPr>
          <w:rFonts w:ascii="Arial" w:hAnsi="Arial" w:cs="Arial"/>
          <w:sz w:val="22"/>
          <w:szCs w:val="22"/>
          <w:lang w:eastAsia="en-US"/>
        </w:rPr>
        <w:t>. § 2586 a násl. zák. č. 89/2012 Sb., občanského zákoníku</w:t>
      </w:r>
    </w:p>
    <w:p w14:paraId="7B8858C6" w14:textId="77777777" w:rsidR="000437F6" w:rsidRDefault="006A6B53">
      <w:pPr>
        <w:suppressAutoHyphens w:val="0"/>
        <w:spacing w:line="276" w:lineRule="auto"/>
        <w:jc w:val="center"/>
        <w:rPr>
          <w:rFonts w:ascii="Arial" w:hAnsi="Arial" w:cs="Arial"/>
          <w:sz w:val="22"/>
          <w:szCs w:val="22"/>
          <w:lang w:eastAsia="en-US"/>
        </w:rPr>
      </w:pPr>
      <w:r>
        <w:rPr>
          <w:rFonts w:ascii="Arial" w:hAnsi="Arial" w:cs="Arial"/>
          <w:sz w:val="22"/>
          <w:szCs w:val="22"/>
          <w:lang w:eastAsia="en-US"/>
        </w:rPr>
        <w:t>uzavírají níže uvedeného dne měsíce a roku</w:t>
      </w:r>
    </w:p>
    <w:p w14:paraId="38C2AEC6" w14:textId="77777777" w:rsidR="000437F6" w:rsidRDefault="000437F6">
      <w:pPr>
        <w:jc w:val="center"/>
        <w:rPr>
          <w:rFonts w:ascii="Arial" w:hAnsi="Arial" w:cs="Arial"/>
          <w:bCs/>
        </w:rPr>
      </w:pPr>
    </w:p>
    <w:p w14:paraId="1FB7ABBD" w14:textId="77777777" w:rsidR="000437F6" w:rsidRDefault="000437F6">
      <w:pPr>
        <w:jc w:val="center"/>
        <w:rPr>
          <w:rFonts w:ascii="Arial" w:hAnsi="Arial" w:cs="Arial"/>
          <w:bCs/>
        </w:rPr>
      </w:pPr>
    </w:p>
    <w:p w14:paraId="644421E9" w14:textId="77777777" w:rsidR="000437F6" w:rsidRPr="00391FC9" w:rsidRDefault="000437F6">
      <w:pPr>
        <w:pStyle w:val="Identifikacestran"/>
        <w:spacing w:line="240" w:lineRule="auto"/>
        <w:rPr>
          <w:rFonts w:ascii="Arial" w:hAnsi="Arial" w:cs="Arial"/>
          <w:bCs/>
          <w:sz w:val="20"/>
        </w:rPr>
      </w:pPr>
    </w:p>
    <w:p w14:paraId="24D5E6F3" w14:textId="77777777" w:rsidR="000437F6" w:rsidRPr="00391FC9" w:rsidRDefault="006A6B53">
      <w:pPr>
        <w:rPr>
          <w:rFonts w:ascii="Arial" w:hAnsi="Arial" w:cs="Arial"/>
          <w:sz w:val="28"/>
          <w:szCs w:val="28"/>
        </w:rPr>
      </w:pPr>
      <w:r w:rsidRPr="00391FC9">
        <w:rPr>
          <w:rFonts w:ascii="Arial" w:hAnsi="Arial" w:cs="Arial"/>
          <w:b/>
          <w:sz w:val="28"/>
          <w:szCs w:val="28"/>
        </w:rPr>
        <w:t>Smluvní strany:</w:t>
      </w:r>
    </w:p>
    <w:p w14:paraId="3D09C30E" w14:textId="77777777" w:rsidR="000437F6" w:rsidRPr="00391FC9" w:rsidRDefault="000437F6">
      <w:pPr>
        <w:rPr>
          <w:rFonts w:ascii="Arial" w:hAnsi="Arial" w:cs="Arial"/>
          <w:sz w:val="20"/>
          <w:szCs w:val="20"/>
        </w:rPr>
      </w:pPr>
    </w:p>
    <w:p w14:paraId="3A8CD491" w14:textId="77777777" w:rsidR="000437F6" w:rsidRPr="00391FC9" w:rsidRDefault="006A6B53">
      <w:pPr>
        <w:pStyle w:val="Odstavecseseznamem1"/>
        <w:ind w:left="0"/>
        <w:rPr>
          <w:rFonts w:ascii="Arial" w:hAnsi="Arial" w:cs="Arial"/>
          <w:b/>
          <w:sz w:val="20"/>
          <w:szCs w:val="20"/>
        </w:rPr>
      </w:pPr>
      <w:r w:rsidRPr="00391FC9">
        <w:rPr>
          <w:rFonts w:ascii="Arial" w:hAnsi="Arial" w:cs="Arial"/>
          <w:b/>
          <w:sz w:val="20"/>
          <w:szCs w:val="20"/>
        </w:rPr>
        <w:t>Nemocnice Třebíč, příspěvková organizace</w:t>
      </w:r>
    </w:p>
    <w:p w14:paraId="47C38868"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sídlo: Purkyňovo nám. 133/2, 674 01 Třebíč</w:t>
      </w:r>
    </w:p>
    <w:p w14:paraId="3354CD6E"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IČO: 00839396</w:t>
      </w:r>
    </w:p>
    <w:p w14:paraId="5759D205"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DIČ: CZ00839396</w:t>
      </w:r>
    </w:p>
    <w:p w14:paraId="2BDAFA96"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 xml:space="preserve">zapsaná v Obchodním rejstříku vedeném Krajským soudem v Brně pod </w:t>
      </w:r>
      <w:proofErr w:type="spellStart"/>
      <w:r w:rsidRPr="00391FC9">
        <w:rPr>
          <w:rFonts w:ascii="Arial" w:hAnsi="Arial" w:cs="Arial"/>
          <w:sz w:val="20"/>
          <w:szCs w:val="20"/>
        </w:rPr>
        <w:t>sp</w:t>
      </w:r>
      <w:proofErr w:type="spellEnd"/>
      <w:r w:rsidRPr="00391FC9">
        <w:rPr>
          <w:rFonts w:ascii="Arial" w:hAnsi="Arial" w:cs="Arial"/>
          <w:sz w:val="20"/>
          <w:szCs w:val="20"/>
        </w:rPr>
        <w:t xml:space="preserve">. zn. </w:t>
      </w:r>
      <w:proofErr w:type="spellStart"/>
      <w:r w:rsidRPr="00391FC9">
        <w:rPr>
          <w:rFonts w:ascii="Arial" w:hAnsi="Arial" w:cs="Arial"/>
          <w:sz w:val="20"/>
          <w:szCs w:val="20"/>
        </w:rPr>
        <w:t>Pr</w:t>
      </w:r>
      <w:proofErr w:type="spellEnd"/>
      <w:r w:rsidRPr="00391FC9">
        <w:rPr>
          <w:rFonts w:ascii="Arial" w:hAnsi="Arial" w:cs="Arial"/>
          <w:sz w:val="20"/>
          <w:szCs w:val="20"/>
        </w:rPr>
        <w:t xml:space="preserve"> 1441</w:t>
      </w:r>
    </w:p>
    <w:p w14:paraId="0ACC0E22" w14:textId="52522B33"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 xml:space="preserve">zastoupená: Ing. Evou Tomášovou, </w:t>
      </w:r>
      <w:r w:rsidR="00981E04" w:rsidRPr="00391FC9">
        <w:rPr>
          <w:rFonts w:ascii="Arial" w:hAnsi="Arial" w:cs="Arial"/>
          <w:sz w:val="20"/>
          <w:szCs w:val="20"/>
        </w:rPr>
        <w:t>ředitel</w:t>
      </w:r>
      <w:r w:rsidR="00981E04">
        <w:rPr>
          <w:rFonts w:ascii="Arial" w:hAnsi="Arial" w:cs="Arial"/>
          <w:sz w:val="20"/>
          <w:szCs w:val="20"/>
        </w:rPr>
        <w:t>em</w:t>
      </w:r>
    </w:p>
    <w:p w14:paraId="5146E653"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bankovní spojení: Komerční banka, a.s.</w:t>
      </w:r>
    </w:p>
    <w:p w14:paraId="1D4A7644" w14:textId="77777777" w:rsidR="00521C29" w:rsidRPr="00391FC9" w:rsidRDefault="00521C29" w:rsidP="00521C29">
      <w:pPr>
        <w:pStyle w:val="Odstavecseseznamem1"/>
        <w:ind w:left="0"/>
        <w:rPr>
          <w:rFonts w:ascii="Arial" w:hAnsi="Arial" w:cs="Arial"/>
          <w:sz w:val="20"/>
          <w:szCs w:val="20"/>
        </w:rPr>
      </w:pPr>
      <w:r w:rsidRPr="00391FC9">
        <w:rPr>
          <w:rFonts w:ascii="Arial" w:hAnsi="Arial" w:cs="Arial"/>
          <w:sz w:val="20"/>
          <w:szCs w:val="20"/>
        </w:rPr>
        <w:t>číslo účtu: 12338711/0100</w:t>
      </w:r>
    </w:p>
    <w:p w14:paraId="74E231C4" w14:textId="77777777" w:rsidR="000437F6" w:rsidRPr="00391FC9" w:rsidRDefault="000437F6">
      <w:pPr>
        <w:pStyle w:val="Identifikacestran"/>
        <w:spacing w:line="276" w:lineRule="auto"/>
        <w:rPr>
          <w:rFonts w:ascii="Arial" w:hAnsi="Arial" w:cs="Arial"/>
          <w:bCs/>
          <w:sz w:val="20"/>
        </w:rPr>
      </w:pPr>
    </w:p>
    <w:p w14:paraId="249C10E9" w14:textId="77777777" w:rsidR="000437F6" w:rsidRPr="00391FC9" w:rsidRDefault="006A6B53">
      <w:pPr>
        <w:spacing w:line="276" w:lineRule="auto"/>
        <w:rPr>
          <w:rFonts w:ascii="Arial" w:hAnsi="Arial" w:cs="Arial"/>
          <w:i/>
          <w:iCs/>
          <w:sz w:val="20"/>
          <w:szCs w:val="20"/>
        </w:rPr>
      </w:pPr>
      <w:r w:rsidRPr="00391FC9">
        <w:rPr>
          <w:rFonts w:ascii="Arial" w:hAnsi="Arial" w:cs="Arial"/>
          <w:i/>
          <w:iCs/>
          <w:sz w:val="20"/>
          <w:szCs w:val="20"/>
        </w:rPr>
        <w:t>jako Objednatel na straně jedné (dále jen „Objednatel“)</w:t>
      </w:r>
    </w:p>
    <w:p w14:paraId="124172EB" w14:textId="77777777" w:rsidR="000437F6" w:rsidRPr="00391FC9" w:rsidRDefault="000437F6">
      <w:pPr>
        <w:spacing w:line="276" w:lineRule="auto"/>
        <w:rPr>
          <w:rFonts w:ascii="Arial" w:hAnsi="Arial" w:cs="Arial"/>
          <w:i/>
          <w:iCs/>
          <w:sz w:val="20"/>
          <w:szCs w:val="20"/>
        </w:rPr>
      </w:pPr>
    </w:p>
    <w:p w14:paraId="73E264A7" w14:textId="77777777" w:rsidR="000437F6" w:rsidRPr="00391FC9" w:rsidRDefault="000437F6">
      <w:pPr>
        <w:spacing w:line="276" w:lineRule="auto"/>
        <w:rPr>
          <w:rFonts w:ascii="Arial" w:hAnsi="Arial" w:cs="Arial"/>
          <w:i/>
          <w:iCs/>
          <w:sz w:val="20"/>
          <w:szCs w:val="20"/>
        </w:rPr>
      </w:pPr>
    </w:p>
    <w:p w14:paraId="4F3C5F37" w14:textId="77777777" w:rsidR="000437F6" w:rsidRPr="00391FC9" w:rsidRDefault="006A6B53">
      <w:pPr>
        <w:spacing w:line="276" w:lineRule="auto"/>
        <w:jc w:val="center"/>
        <w:rPr>
          <w:rFonts w:ascii="Arial" w:hAnsi="Arial" w:cs="Arial"/>
          <w:sz w:val="20"/>
          <w:szCs w:val="20"/>
        </w:rPr>
      </w:pPr>
      <w:r w:rsidRPr="00391FC9">
        <w:rPr>
          <w:rFonts w:ascii="Arial" w:hAnsi="Arial" w:cs="Arial"/>
          <w:i/>
          <w:iCs/>
          <w:sz w:val="20"/>
          <w:szCs w:val="20"/>
        </w:rPr>
        <w:t>a</w:t>
      </w:r>
    </w:p>
    <w:p w14:paraId="5A1DA742" w14:textId="77777777" w:rsidR="000437F6" w:rsidRPr="00391FC9" w:rsidRDefault="000437F6">
      <w:pPr>
        <w:spacing w:line="276" w:lineRule="auto"/>
        <w:rPr>
          <w:rFonts w:ascii="Arial" w:hAnsi="Arial" w:cs="Arial"/>
          <w:sz w:val="20"/>
          <w:szCs w:val="20"/>
        </w:rPr>
      </w:pPr>
    </w:p>
    <w:p w14:paraId="3EA6667E" w14:textId="77777777" w:rsidR="000437F6" w:rsidRPr="00391FC9" w:rsidRDefault="000437F6">
      <w:pPr>
        <w:spacing w:line="276" w:lineRule="auto"/>
        <w:rPr>
          <w:rFonts w:ascii="Arial" w:hAnsi="Arial" w:cs="Arial"/>
          <w:sz w:val="20"/>
          <w:szCs w:val="20"/>
        </w:rPr>
      </w:pPr>
    </w:p>
    <w:p w14:paraId="10B6CF9C" w14:textId="77777777" w:rsidR="000437F6" w:rsidRPr="00391FC9" w:rsidRDefault="006A6B53">
      <w:pPr>
        <w:pStyle w:val="Odstavecseseznamem1"/>
        <w:spacing w:line="276" w:lineRule="auto"/>
        <w:ind w:left="0"/>
        <w:rPr>
          <w:rFonts w:ascii="Arial" w:hAnsi="Arial" w:cs="Arial"/>
          <w:b/>
          <w:sz w:val="20"/>
          <w:szCs w:val="20"/>
        </w:rPr>
      </w:pPr>
      <w:r w:rsidRPr="00391FC9">
        <w:rPr>
          <w:rFonts w:ascii="Arial" w:hAnsi="Arial" w:cs="Arial"/>
          <w:b/>
          <w:sz w:val="20"/>
          <w:szCs w:val="20"/>
        </w:rPr>
        <w:t>Jméno/název Poskytovatele: ……………………</w:t>
      </w:r>
      <w:proofErr w:type="gramStart"/>
      <w:r w:rsidRPr="00391FC9">
        <w:rPr>
          <w:rFonts w:ascii="Arial" w:hAnsi="Arial" w:cs="Arial"/>
          <w:b/>
          <w:sz w:val="20"/>
          <w:szCs w:val="20"/>
        </w:rPr>
        <w:t>…..</w:t>
      </w:r>
      <w:proofErr w:type="gramEnd"/>
    </w:p>
    <w:p w14:paraId="5047535C"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sídlo: / místo podnikání:</w:t>
      </w:r>
    </w:p>
    <w:p w14:paraId="5B55D965"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IČO: …………………………………</w:t>
      </w:r>
      <w:proofErr w:type="gramStart"/>
      <w:r w:rsidRPr="00391FC9">
        <w:rPr>
          <w:rFonts w:ascii="Arial" w:hAnsi="Arial" w:cs="Arial"/>
          <w:sz w:val="20"/>
          <w:szCs w:val="20"/>
        </w:rPr>
        <w:t>…..,</w:t>
      </w:r>
      <w:proofErr w:type="gramEnd"/>
    </w:p>
    <w:p w14:paraId="0781E3E4"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DIČ: …………………………………</w:t>
      </w:r>
      <w:proofErr w:type="gramStart"/>
      <w:r w:rsidRPr="00391FC9">
        <w:rPr>
          <w:rFonts w:ascii="Arial" w:hAnsi="Arial" w:cs="Arial"/>
          <w:sz w:val="20"/>
          <w:szCs w:val="20"/>
        </w:rPr>
        <w:t>…..,</w:t>
      </w:r>
      <w:proofErr w:type="gramEnd"/>
    </w:p>
    <w:p w14:paraId="1D106065"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společnost / fyzická osoba zapsaná v obchodním / živnostenském rejstříku vedeném: ……………………………………………………</w:t>
      </w:r>
    </w:p>
    <w:p w14:paraId="184ECFDF"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pod značkou / číslem:</w:t>
      </w:r>
    </w:p>
    <w:p w14:paraId="228954F0"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zastoupená ………………………………………………</w:t>
      </w:r>
    </w:p>
    <w:p w14:paraId="098C3423"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bankovní spojení: …………………………………</w:t>
      </w:r>
      <w:proofErr w:type="gramStart"/>
      <w:r w:rsidRPr="00391FC9">
        <w:rPr>
          <w:rFonts w:ascii="Arial" w:hAnsi="Arial" w:cs="Arial"/>
          <w:sz w:val="20"/>
          <w:szCs w:val="20"/>
        </w:rPr>
        <w:t>…..,</w:t>
      </w:r>
      <w:proofErr w:type="gramEnd"/>
    </w:p>
    <w:p w14:paraId="62B8D7FD"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číslo účtu: ………………………………………………</w:t>
      </w:r>
    </w:p>
    <w:p w14:paraId="6842E45E" w14:textId="77777777" w:rsidR="000437F6" w:rsidRPr="00391FC9" w:rsidRDefault="000437F6">
      <w:pPr>
        <w:spacing w:line="276" w:lineRule="auto"/>
        <w:ind w:left="372" w:firstLine="348"/>
        <w:rPr>
          <w:rFonts w:ascii="Arial" w:hAnsi="Arial" w:cs="Arial"/>
          <w:sz w:val="20"/>
          <w:szCs w:val="20"/>
        </w:rPr>
      </w:pPr>
    </w:p>
    <w:p w14:paraId="693FD3B8" w14:textId="77777777" w:rsidR="000437F6" w:rsidRPr="00391FC9" w:rsidRDefault="006A6B53">
      <w:pPr>
        <w:spacing w:line="276" w:lineRule="auto"/>
        <w:rPr>
          <w:rFonts w:ascii="Arial" w:hAnsi="Arial" w:cs="Arial"/>
          <w:i/>
          <w:iCs/>
          <w:sz w:val="20"/>
          <w:szCs w:val="20"/>
        </w:rPr>
      </w:pPr>
      <w:r w:rsidRPr="00391FC9">
        <w:rPr>
          <w:rFonts w:ascii="Arial" w:hAnsi="Arial" w:cs="Arial"/>
          <w:i/>
          <w:iCs/>
          <w:sz w:val="20"/>
          <w:szCs w:val="20"/>
        </w:rPr>
        <w:t>jako Poskytovatel na straně druhé (dále jen „Poskytovatel“)</w:t>
      </w:r>
    </w:p>
    <w:p w14:paraId="50AA376C" w14:textId="77777777" w:rsidR="000437F6" w:rsidRPr="00391FC9" w:rsidRDefault="000437F6">
      <w:pPr>
        <w:spacing w:line="276" w:lineRule="auto"/>
        <w:ind w:left="372" w:firstLine="348"/>
        <w:rPr>
          <w:rFonts w:ascii="Arial" w:hAnsi="Arial" w:cs="Arial"/>
          <w:i/>
          <w:iCs/>
          <w:sz w:val="20"/>
          <w:szCs w:val="20"/>
        </w:rPr>
      </w:pPr>
    </w:p>
    <w:p w14:paraId="2D1D148F" w14:textId="77777777" w:rsidR="000437F6" w:rsidRDefault="000437F6">
      <w:pPr>
        <w:pStyle w:val="Bezmezer1"/>
        <w:spacing w:line="276" w:lineRule="auto"/>
        <w:jc w:val="center"/>
        <w:rPr>
          <w:rFonts w:ascii="Arial" w:hAnsi="Arial" w:cs="Arial"/>
          <w:sz w:val="22"/>
          <w:szCs w:val="22"/>
        </w:rPr>
      </w:pPr>
    </w:p>
    <w:p w14:paraId="4FAA821F" w14:textId="77777777" w:rsidR="000437F6" w:rsidRDefault="006A6B53">
      <w:pPr>
        <w:pStyle w:val="Bezmezer1"/>
        <w:spacing w:line="276" w:lineRule="auto"/>
        <w:jc w:val="center"/>
        <w:rPr>
          <w:rFonts w:ascii="Arial" w:hAnsi="Arial" w:cs="Arial"/>
          <w:sz w:val="22"/>
          <w:szCs w:val="22"/>
        </w:rPr>
      </w:pPr>
      <w:r>
        <w:rPr>
          <w:rFonts w:ascii="Arial" w:hAnsi="Arial" w:cs="Arial"/>
          <w:sz w:val="22"/>
          <w:szCs w:val="22"/>
        </w:rPr>
        <w:t>takto:</w:t>
      </w:r>
    </w:p>
    <w:p w14:paraId="5B4EC6BD" w14:textId="77777777" w:rsidR="000437F6" w:rsidRDefault="000437F6">
      <w:pPr>
        <w:pStyle w:val="Bezmezer1"/>
        <w:spacing w:line="276" w:lineRule="auto"/>
        <w:jc w:val="center"/>
        <w:rPr>
          <w:rFonts w:ascii="Arial" w:hAnsi="Arial" w:cs="Arial"/>
          <w:sz w:val="22"/>
          <w:szCs w:val="22"/>
        </w:rPr>
      </w:pPr>
    </w:p>
    <w:p w14:paraId="782B1494" w14:textId="77777777" w:rsidR="000437F6" w:rsidRDefault="000437F6">
      <w:pPr>
        <w:pStyle w:val="Bezmezer1"/>
        <w:spacing w:line="276" w:lineRule="auto"/>
        <w:jc w:val="center"/>
        <w:rPr>
          <w:rFonts w:ascii="Arial" w:hAnsi="Arial" w:cs="Arial"/>
          <w:sz w:val="22"/>
          <w:szCs w:val="22"/>
        </w:rPr>
      </w:pPr>
    </w:p>
    <w:p w14:paraId="27C15C64" w14:textId="77777777" w:rsidR="000437F6" w:rsidRDefault="000437F6">
      <w:pPr>
        <w:pStyle w:val="Bezmezer1"/>
        <w:spacing w:line="276" w:lineRule="auto"/>
        <w:jc w:val="center"/>
        <w:rPr>
          <w:rFonts w:ascii="Arial" w:hAnsi="Arial" w:cs="Arial"/>
          <w:sz w:val="22"/>
          <w:szCs w:val="22"/>
        </w:rPr>
      </w:pPr>
    </w:p>
    <w:p w14:paraId="40022E16" w14:textId="77777777" w:rsidR="000437F6" w:rsidRDefault="000437F6">
      <w:pPr>
        <w:pStyle w:val="Bezmezer1"/>
        <w:spacing w:line="276" w:lineRule="auto"/>
        <w:jc w:val="center"/>
        <w:rPr>
          <w:rFonts w:ascii="Arial" w:hAnsi="Arial" w:cs="Arial"/>
          <w:sz w:val="22"/>
          <w:szCs w:val="22"/>
        </w:rPr>
      </w:pPr>
    </w:p>
    <w:p w14:paraId="2EAEDFF4" w14:textId="77777777" w:rsidR="000437F6" w:rsidRDefault="000437F6">
      <w:pPr>
        <w:pStyle w:val="Bezmezer1"/>
        <w:spacing w:line="276" w:lineRule="auto"/>
        <w:jc w:val="center"/>
        <w:rPr>
          <w:rFonts w:ascii="Arial" w:hAnsi="Arial" w:cs="Arial"/>
          <w:sz w:val="22"/>
          <w:szCs w:val="22"/>
        </w:rPr>
      </w:pPr>
    </w:p>
    <w:p w14:paraId="05D264F1" w14:textId="77777777" w:rsidR="000437F6" w:rsidRDefault="000437F6">
      <w:pPr>
        <w:pStyle w:val="Bezmezer1"/>
        <w:spacing w:line="276" w:lineRule="auto"/>
        <w:jc w:val="center"/>
        <w:rPr>
          <w:rFonts w:ascii="Arial" w:hAnsi="Arial" w:cs="Arial"/>
          <w:sz w:val="22"/>
          <w:szCs w:val="22"/>
        </w:rPr>
      </w:pPr>
    </w:p>
    <w:p w14:paraId="0F46EC30" w14:textId="77777777" w:rsidR="00C947AF" w:rsidRDefault="00C947AF">
      <w:pPr>
        <w:pStyle w:val="Bezmezer1"/>
        <w:spacing w:line="276" w:lineRule="auto"/>
        <w:jc w:val="center"/>
        <w:rPr>
          <w:rFonts w:ascii="Arial" w:hAnsi="Arial" w:cs="Arial"/>
          <w:sz w:val="22"/>
          <w:szCs w:val="22"/>
        </w:rPr>
      </w:pPr>
    </w:p>
    <w:p w14:paraId="2EDFA4D0" w14:textId="77777777" w:rsidR="00C947AF" w:rsidRDefault="00C947AF">
      <w:pPr>
        <w:pStyle w:val="Bezmezer1"/>
        <w:spacing w:line="276" w:lineRule="auto"/>
        <w:jc w:val="center"/>
        <w:rPr>
          <w:rFonts w:ascii="Arial" w:hAnsi="Arial" w:cs="Arial"/>
          <w:sz w:val="22"/>
          <w:szCs w:val="22"/>
        </w:rPr>
      </w:pPr>
    </w:p>
    <w:p w14:paraId="54C27BF4" w14:textId="77777777" w:rsidR="00C947AF" w:rsidRDefault="00C947AF">
      <w:pPr>
        <w:pStyle w:val="Bezmezer1"/>
        <w:spacing w:line="276" w:lineRule="auto"/>
        <w:jc w:val="center"/>
        <w:rPr>
          <w:rFonts w:ascii="Arial" w:hAnsi="Arial" w:cs="Arial"/>
          <w:sz w:val="22"/>
          <w:szCs w:val="22"/>
        </w:rPr>
      </w:pPr>
    </w:p>
    <w:p w14:paraId="73772819" w14:textId="4D2DDEE4" w:rsidR="000437F6" w:rsidRDefault="006A6B53" w:rsidP="00134D5D">
      <w:pPr>
        <w:pStyle w:val="Smlouva1"/>
        <w:numPr>
          <w:ilvl w:val="0"/>
          <w:numId w:val="4"/>
        </w:numPr>
        <w:spacing w:line="276" w:lineRule="auto"/>
        <w:ind w:left="709" w:hanging="709"/>
        <w:jc w:val="center"/>
        <w:rPr>
          <w:rFonts w:ascii="Arial" w:hAnsi="Arial" w:cs="Arial"/>
        </w:rPr>
      </w:pPr>
      <w:r>
        <w:rPr>
          <w:rFonts w:ascii="Arial" w:hAnsi="Arial" w:cs="Arial"/>
        </w:rPr>
        <w:lastRenderedPageBreak/>
        <w:t>Úvodní ustanovení</w:t>
      </w:r>
    </w:p>
    <w:p w14:paraId="3D4A29EA" w14:textId="3ED4FEBB" w:rsidR="000437F6" w:rsidRDefault="006A6B53" w:rsidP="00E16717">
      <w:pPr>
        <w:pStyle w:val="Smlouva4"/>
        <w:keepNext w:val="0"/>
        <w:numPr>
          <w:ilvl w:val="1"/>
          <w:numId w:val="19"/>
        </w:numPr>
        <w:tabs>
          <w:tab w:val="left" w:pos="709"/>
        </w:tabs>
        <w:spacing w:line="276" w:lineRule="auto"/>
        <w:ind w:left="709" w:hanging="709"/>
        <w:rPr>
          <w:rFonts w:ascii="Arial" w:hAnsi="Arial" w:cs="Arial"/>
        </w:rPr>
      </w:pPr>
      <w:r>
        <w:rPr>
          <w:rFonts w:ascii="Arial" w:hAnsi="Arial" w:cs="Arial"/>
        </w:rPr>
        <w:t xml:space="preserve">Objednatel prohlašuje, že je veřejným zadavatelem ve </w:t>
      </w:r>
      <w:r w:rsidRPr="00C420F6">
        <w:rPr>
          <w:rFonts w:ascii="Arial" w:hAnsi="Arial" w:cs="Arial"/>
        </w:rPr>
        <w:t xml:space="preserve">smyslu </w:t>
      </w:r>
      <w:r w:rsidR="00331A61" w:rsidRPr="0067164C">
        <w:rPr>
          <w:rFonts w:ascii="Arial" w:hAnsi="Arial" w:cs="Arial"/>
        </w:rPr>
        <w:t xml:space="preserve">§ 4 odst. 1 písm. d) zákona </w:t>
      </w:r>
      <w:r w:rsidR="005A4BBB">
        <w:rPr>
          <w:rFonts w:ascii="Arial" w:hAnsi="Arial" w:cs="Arial"/>
        </w:rPr>
        <w:br/>
      </w:r>
      <w:r w:rsidR="006F10C4">
        <w:rPr>
          <w:rFonts w:ascii="Arial" w:hAnsi="Arial" w:cs="Arial"/>
        </w:rPr>
        <w:t>č. 134/201</w:t>
      </w:r>
      <w:r w:rsidR="00331A61" w:rsidRPr="0067164C">
        <w:rPr>
          <w:rFonts w:ascii="Arial" w:hAnsi="Arial" w:cs="Arial"/>
        </w:rPr>
        <w:t xml:space="preserve">6 Sb., o zadávání </w:t>
      </w:r>
      <w:r w:rsidRPr="001D7AE2">
        <w:rPr>
          <w:rFonts w:ascii="Arial" w:hAnsi="Arial" w:cs="Arial"/>
        </w:rPr>
        <w:t>v</w:t>
      </w:r>
      <w:r w:rsidRPr="00942294">
        <w:rPr>
          <w:rFonts w:ascii="Arial" w:hAnsi="Arial" w:cs="Arial"/>
        </w:rPr>
        <w:t>eřejných zakáz</w:t>
      </w:r>
      <w:r w:rsidR="00331A61" w:rsidRPr="00942294">
        <w:rPr>
          <w:rFonts w:ascii="Arial" w:hAnsi="Arial" w:cs="Arial"/>
        </w:rPr>
        <w:t>e</w:t>
      </w:r>
      <w:r w:rsidRPr="00942294">
        <w:rPr>
          <w:rFonts w:ascii="Arial" w:hAnsi="Arial" w:cs="Arial"/>
        </w:rPr>
        <w:t>k</w:t>
      </w:r>
      <w:r w:rsidRPr="00331A61">
        <w:rPr>
          <w:rFonts w:ascii="Arial" w:hAnsi="Arial" w:cs="Arial"/>
        </w:rPr>
        <w:t>,</w:t>
      </w:r>
      <w:r>
        <w:rPr>
          <w:rFonts w:ascii="Arial" w:hAnsi="Arial" w:cs="Arial"/>
        </w:rPr>
        <w:t xml:space="preserve"> v</w:t>
      </w:r>
      <w:r w:rsidR="004D77CE">
        <w:rPr>
          <w:rFonts w:ascii="Arial" w:hAnsi="Arial" w:cs="Arial"/>
        </w:rPr>
        <w:t>e znění pozdějších předpisů</w:t>
      </w:r>
      <w:r>
        <w:rPr>
          <w:rFonts w:ascii="Arial" w:hAnsi="Arial" w:cs="Arial"/>
        </w:rPr>
        <w:t> (dále jen „</w:t>
      </w:r>
      <w:r w:rsidR="00102C7E">
        <w:rPr>
          <w:rFonts w:ascii="Arial" w:hAnsi="Arial" w:cs="Arial"/>
          <w:b/>
        </w:rPr>
        <w:t>zákon o </w:t>
      </w:r>
      <w:r>
        <w:rPr>
          <w:rFonts w:ascii="Arial" w:hAnsi="Arial" w:cs="Arial"/>
          <w:b/>
        </w:rPr>
        <w:t>VZ</w:t>
      </w:r>
      <w:r>
        <w:rPr>
          <w:rFonts w:ascii="Arial" w:hAnsi="Arial" w:cs="Arial"/>
        </w:rPr>
        <w:t>“). Objednatel je podle zákona o VZ povinen zadat veřejnou zakázku v zadávacím řízení.</w:t>
      </w:r>
    </w:p>
    <w:p w14:paraId="6136BFF6" w14:textId="6D7E0AD0" w:rsidR="000437F6" w:rsidRDefault="006A6B53">
      <w:pPr>
        <w:pStyle w:val="Smlouva4"/>
        <w:keepNext w:val="0"/>
        <w:numPr>
          <w:ilvl w:val="1"/>
          <w:numId w:val="20"/>
        </w:numPr>
        <w:tabs>
          <w:tab w:val="left" w:pos="709"/>
        </w:tabs>
        <w:spacing w:line="276" w:lineRule="auto"/>
        <w:ind w:left="709" w:hanging="709"/>
        <w:rPr>
          <w:rFonts w:ascii="Arial" w:hAnsi="Arial" w:cs="Arial"/>
        </w:rPr>
      </w:pPr>
      <w:r>
        <w:rPr>
          <w:rFonts w:ascii="Arial" w:hAnsi="Arial" w:cs="Arial"/>
        </w:rPr>
        <w:t xml:space="preserve">Objednatel dále prohlašuje, že oznámil v informačním systému otevřené řízení za účelem </w:t>
      </w:r>
      <w:r w:rsidRPr="00512774">
        <w:rPr>
          <w:rFonts w:ascii="Arial" w:hAnsi="Arial" w:cs="Arial"/>
        </w:rPr>
        <w:t>zadání veřejné zakázky s názvem „</w:t>
      </w:r>
      <w:r w:rsidR="003711C0" w:rsidRPr="00512774">
        <w:rPr>
          <w:rFonts w:ascii="Arial" w:hAnsi="Arial" w:cs="Arial"/>
          <w:b/>
          <w:lang w:eastAsia="en-US"/>
        </w:rPr>
        <w:t>NMR a přístroje do prostředí NMR</w:t>
      </w:r>
      <w:r w:rsidRPr="00512774">
        <w:rPr>
          <w:rFonts w:ascii="Arial" w:hAnsi="Arial" w:cs="Arial"/>
          <w:b/>
          <w:lang w:eastAsia="en-US"/>
        </w:rPr>
        <w:t>“</w:t>
      </w:r>
      <w:r w:rsidRPr="00512774">
        <w:rPr>
          <w:rFonts w:ascii="Arial" w:hAnsi="Arial" w:cs="Arial"/>
        </w:rPr>
        <w:t xml:space="preserve"> (dále jen „</w:t>
      </w:r>
      <w:r w:rsidRPr="00512774">
        <w:rPr>
          <w:rFonts w:ascii="Arial" w:hAnsi="Arial" w:cs="Arial"/>
          <w:b/>
        </w:rPr>
        <w:t>Veřejná</w:t>
      </w:r>
      <w:r>
        <w:rPr>
          <w:rFonts w:ascii="Arial" w:hAnsi="Arial" w:cs="Arial"/>
          <w:b/>
        </w:rPr>
        <w:t xml:space="preserve"> zakázka</w:t>
      </w:r>
      <w:r>
        <w:rPr>
          <w:rFonts w:ascii="Arial" w:hAnsi="Arial" w:cs="Arial"/>
        </w:rPr>
        <w:t xml:space="preserve">“). </w:t>
      </w:r>
    </w:p>
    <w:p w14:paraId="0C6F24ED" w14:textId="61CD883C" w:rsidR="000437F6" w:rsidRPr="00E16717" w:rsidRDefault="006A6B53">
      <w:pPr>
        <w:pStyle w:val="Smlouva4"/>
        <w:keepNext w:val="0"/>
        <w:numPr>
          <w:ilvl w:val="1"/>
          <w:numId w:val="20"/>
        </w:numPr>
        <w:tabs>
          <w:tab w:val="left" w:pos="709"/>
        </w:tabs>
        <w:spacing w:line="276" w:lineRule="auto"/>
        <w:ind w:left="709" w:hanging="709"/>
        <w:rPr>
          <w:rFonts w:ascii="Arial" w:hAnsi="Arial" w:cs="Arial"/>
        </w:rPr>
      </w:pPr>
      <w:r w:rsidRPr="00E16717">
        <w:rPr>
          <w:rFonts w:ascii="Arial" w:hAnsi="Arial" w:cs="Arial"/>
        </w:rPr>
        <w:t xml:space="preserve">Součástí Veřejné zakázky je provádění </w:t>
      </w:r>
      <w:r w:rsidRPr="00E16717">
        <w:rPr>
          <w:rFonts w:ascii="Arial" w:hAnsi="Arial" w:cs="Arial"/>
          <w:b/>
        </w:rPr>
        <w:t xml:space="preserve">pozáručního servisu a </w:t>
      </w:r>
      <w:r w:rsidR="003E5DF7" w:rsidRPr="00E16717">
        <w:rPr>
          <w:rFonts w:ascii="Arial" w:hAnsi="Arial" w:cs="Arial"/>
          <w:b/>
        </w:rPr>
        <w:t>údržb</w:t>
      </w:r>
      <w:r w:rsidR="005833E5">
        <w:rPr>
          <w:rFonts w:ascii="Arial" w:hAnsi="Arial" w:cs="Arial"/>
          <w:b/>
        </w:rPr>
        <w:t>y</w:t>
      </w:r>
      <w:r w:rsidR="009D21CA">
        <w:rPr>
          <w:rFonts w:ascii="Arial" w:hAnsi="Arial" w:cs="Arial"/>
          <w:b/>
        </w:rPr>
        <w:t xml:space="preserve"> </w:t>
      </w:r>
      <w:r w:rsidR="009D21CA" w:rsidRPr="00512774">
        <w:rPr>
          <w:rFonts w:ascii="Arial" w:hAnsi="Arial" w:cs="Arial"/>
          <w:b/>
        </w:rPr>
        <w:t>NMR – nukleární magnetické rezonance (dále jen „</w:t>
      </w:r>
      <w:r w:rsidR="009D21CA" w:rsidRPr="00512774">
        <w:rPr>
          <w:rStyle w:val="Zkladntext1"/>
          <w:rFonts w:ascii="Arial" w:hAnsi="Arial" w:cs="Arial"/>
          <w:b/>
          <w:color w:val="auto"/>
          <w:lang w:eastAsia="cs-CZ"/>
        </w:rPr>
        <w:t>Zařízení“)</w:t>
      </w:r>
      <w:r w:rsidRPr="00E16717">
        <w:rPr>
          <w:rStyle w:val="Zkladntext1"/>
          <w:rFonts w:ascii="Arial" w:hAnsi="Arial" w:cs="Arial"/>
          <w:b/>
          <w:color w:val="auto"/>
          <w:lang w:eastAsia="ar-SA"/>
        </w:rPr>
        <w:t>,</w:t>
      </w:r>
      <w:r w:rsidRPr="00E16717">
        <w:rPr>
          <w:rStyle w:val="Zkladntext1"/>
          <w:rFonts w:ascii="Arial" w:hAnsi="Arial" w:cs="Arial"/>
          <w:color w:val="auto"/>
          <w:lang w:eastAsia="ar-SA"/>
        </w:rPr>
        <w:t xml:space="preserve"> jehož specifikace je uvedena v Příloze č. 1 této smlouvy</w:t>
      </w:r>
      <w:r w:rsidRPr="00E16717">
        <w:rPr>
          <w:rFonts w:ascii="Arial" w:hAnsi="Arial" w:cs="Arial"/>
        </w:rPr>
        <w:t>. Na základě výsledku otevřeného řízení byla Veřejná zakázka přidělena Poskytovateli. Smluvní strany uzavírají tuto smlouvu za účelem splnění předmětu Veřejné zakázky.</w:t>
      </w:r>
    </w:p>
    <w:p w14:paraId="1EE8426F" w14:textId="77777777" w:rsidR="000437F6" w:rsidRDefault="000437F6">
      <w:pPr>
        <w:pStyle w:val="Smlouva4"/>
        <w:keepNext w:val="0"/>
        <w:tabs>
          <w:tab w:val="left" w:pos="709"/>
        </w:tabs>
        <w:spacing w:line="276" w:lineRule="auto"/>
        <w:ind w:left="360"/>
        <w:rPr>
          <w:rFonts w:ascii="Arial" w:hAnsi="Arial" w:cs="Arial"/>
        </w:rPr>
      </w:pPr>
    </w:p>
    <w:p w14:paraId="4F4967DA" w14:textId="77777777" w:rsidR="000437F6" w:rsidRPr="00E16717" w:rsidRDefault="006A6B53" w:rsidP="00134D5D">
      <w:pPr>
        <w:pStyle w:val="Smlouva1"/>
        <w:numPr>
          <w:ilvl w:val="0"/>
          <w:numId w:val="4"/>
        </w:numPr>
        <w:tabs>
          <w:tab w:val="clear" w:pos="390"/>
          <w:tab w:val="num" w:pos="709"/>
        </w:tabs>
        <w:ind w:left="709" w:hanging="709"/>
        <w:jc w:val="center"/>
        <w:rPr>
          <w:rFonts w:ascii="Arial" w:hAnsi="Arial" w:cs="Arial"/>
        </w:rPr>
      </w:pPr>
      <w:r w:rsidRPr="00E16717">
        <w:rPr>
          <w:rFonts w:ascii="Arial" w:hAnsi="Arial" w:cs="Arial"/>
        </w:rPr>
        <w:t>Smluvní strany</w:t>
      </w:r>
    </w:p>
    <w:p w14:paraId="4E21F3A1" w14:textId="1923422B" w:rsidR="000437F6" w:rsidRPr="00E16717" w:rsidRDefault="006A6B53" w:rsidP="00E16717">
      <w:pPr>
        <w:pStyle w:val="Smlouva4"/>
        <w:numPr>
          <w:ilvl w:val="1"/>
          <w:numId w:val="4"/>
        </w:numPr>
        <w:tabs>
          <w:tab w:val="left" w:pos="709"/>
        </w:tabs>
        <w:spacing w:line="276" w:lineRule="auto"/>
        <w:ind w:left="709" w:hanging="709"/>
        <w:rPr>
          <w:rFonts w:ascii="Arial" w:hAnsi="Arial" w:cs="Arial"/>
        </w:rPr>
      </w:pPr>
      <w:r w:rsidRPr="00E16717">
        <w:rPr>
          <w:rFonts w:ascii="Arial" w:hAnsi="Arial" w:cs="Arial"/>
        </w:rPr>
        <w:t>Objednatel prohlašuje, že je příspěvkovou organizací zřizo</w:t>
      </w:r>
      <w:r w:rsidR="00102C7E">
        <w:rPr>
          <w:rFonts w:ascii="Arial" w:hAnsi="Arial" w:cs="Arial"/>
        </w:rPr>
        <w:t>vatele Kraje Vysočina, která se </w:t>
      </w:r>
      <w:r w:rsidRPr="00E16717">
        <w:rPr>
          <w:rFonts w:ascii="Arial" w:hAnsi="Arial" w:cs="Arial"/>
        </w:rPr>
        <w:t>zabývá poskytováním komplexních zdravotnických služeb. Objednatel dále prohlašuje, že splňuje veškeré podmínky a požadavky v této smlouvě stanovené a je oprávněn tuto smlouvu uzavřít a řádně plnit závazky v ní obsažené.</w:t>
      </w:r>
    </w:p>
    <w:p w14:paraId="078C54BD" w14:textId="47FD64CD" w:rsidR="000437F6" w:rsidRPr="00E16717" w:rsidRDefault="006A6B53">
      <w:pPr>
        <w:pStyle w:val="Smlouva4"/>
        <w:numPr>
          <w:ilvl w:val="1"/>
          <w:numId w:val="4"/>
        </w:numPr>
        <w:spacing w:line="276" w:lineRule="auto"/>
        <w:rPr>
          <w:rFonts w:ascii="Arial" w:hAnsi="Arial" w:cs="Arial"/>
        </w:rPr>
      </w:pPr>
      <w:r w:rsidRPr="00E16717">
        <w:rPr>
          <w:rFonts w:ascii="Arial" w:hAnsi="Arial" w:cs="Arial"/>
        </w:rPr>
        <w:t xml:space="preserve">Poskytovatel prohlašuje, že je </w:t>
      </w:r>
      <w:r w:rsidRPr="00E16717">
        <w:rPr>
          <w:rFonts w:ascii="Arial" w:hAnsi="Arial" w:cs="Arial"/>
          <w:i/>
        </w:rPr>
        <w:t>právnickou / fyzickou</w:t>
      </w:r>
      <w:r w:rsidRPr="00E16717">
        <w:rPr>
          <w:rFonts w:ascii="Arial" w:hAnsi="Arial" w:cs="Arial"/>
        </w:rPr>
        <w:t xml:space="preserve"> osobou řádně podnikající podle zákona </w:t>
      </w:r>
      <w:r w:rsidR="00D36052">
        <w:rPr>
          <w:rFonts w:ascii="Arial" w:hAnsi="Arial" w:cs="Arial"/>
        </w:rPr>
        <w:br/>
      </w:r>
      <w:r w:rsidRPr="00E16717">
        <w:rPr>
          <w:rFonts w:ascii="Arial" w:hAnsi="Arial" w:cs="Arial"/>
        </w:rPr>
        <w:t>č. 89/2012 Sb., občanský zákoník, v</w:t>
      </w:r>
      <w:r w:rsidR="00C22614">
        <w:rPr>
          <w:rFonts w:ascii="Arial" w:hAnsi="Arial" w:cs="Arial"/>
        </w:rPr>
        <w:t>e</w:t>
      </w:r>
      <w:r w:rsidRPr="00E16717">
        <w:rPr>
          <w:rFonts w:ascii="Arial" w:hAnsi="Arial" w:cs="Arial"/>
        </w:rPr>
        <w:t xml:space="preserve"> znění</w:t>
      </w:r>
      <w:r w:rsidR="00C22614">
        <w:rPr>
          <w:rFonts w:ascii="Arial" w:hAnsi="Arial" w:cs="Arial"/>
        </w:rPr>
        <w:t xml:space="preserve"> pozdějších předpisů</w:t>
      </w:r>
      <w:r w:rsidRPr="00E16717">
        <w:rPr>
          <w:rFonts w:ascii="Arial" w:hAnsi="Arial" w:cs="Arial"/>
        </w:rPr>
        <w:t xml:space="preserve"> (dále jen „</w:t>
      </w:r>
      <w:r w:rsidRPr="00E16717">
        <w:rPr>
          <w:rFonts w:ascii="Arial" w:hAnsi="Arial" w:cs="Arial"/>
          <w:b/>
        </w:rPr>
        <w:t>občanský zákoník</w:t>
      </w:r>
      <w:r w:rsidRPr="00E16717">
        <w:rPr>
          <w:rFonts w:ascii="Arial" w:hAnsi="Arial" w:cs="Arial"/>
        </w:rPr>
        <w:t xml:space="preserve">“), a podle zákona č. 455/1991 Sb., </w:t>
      </w:r>
      <w:r w:rsidR="00DD4E11" w:rsidRPr="00E16717">
        <w:rPr>
          <w:rFonts w:ascii="Arial" w:hAnsi="Arial" w:cs="Arial"/>
        </w:rPr>
        <w:t>v</w:t>
      </w:r>
      <w:r w:rsidR="00DD4E11">
        <w:rPr>
          <w:rFonts w:ascii="Arial" w:hAnsi="Arial" w:cs="Arial"/>
        </w:rPr>
        <w:t>e</w:t>
      </w:r>
      <w:r w:rsidR="00DD4E11" w:rsidRPr="00E16717">
        <w:rPr>
          <w:rFonts w:ascii="Arial" w:hAnsi="Arial" w:cs="Arial"/>
        </w:rPr>
        <w:t xml:space="preserve"> znění</w:t>
      </w:r>
      <w:r w:rsidR="00DD4E11">
        <w:rPr>
          <w:rFonts w:ascii="Arial" w:hAnsi="Arial" w:cs="Arial"/>
        </w:rPr>
        <w:t xml:space="preserve"> pozdějších předpisů</w:t>
      </w:r>
      <w:r w:rsidR="00DD4E11" w:rsidRPr="00E16717">
        <w:rPr>
          <w:rFonts w:ascii="Arial" w:hAnsi="Arial" w:cs="Arial"/>
        </w:rPr>
        <w:t xml:space="preserve"> </w:t>
      </w:r>
      <w:r w:rsidR="00102C7E">
        <w:rPr>
          <w:rFonts w:ascii="Arial" w:hAnsi="Arial" w:cs="Arial"/>
        </w:rPr>
        <w:t>(živnostenský zákon), která se </w:t>
      </w:r>
      <w:r w:rsidRPr="00E16717">
        <w:rPr>
          <w:rFonts w:ascii="Arial" w:hAnsi="Arial" w:cs="Arial"/>
        </w:rPr>
        <w:t>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2D9B83B2" w14:textId="34285361" w:rsidR="000437F6" w:rsidRPr="00E16717" w:rsidRDefault="006A6B53">
      <w:pPr>
        <w:pStyle w:val="Smlouva4"/>
        <w:numPr>
          <w:ilvl w:val="1"/>
          <w:numId w:val="4"/>
        </w:numPr>
        <w:spacing w:line="276" w:lineRule="auto"/>
        <w:rPr>
          <w:rFonts w:ascii="Arial" w:hAnsi="Arial" w:cs="Arial"/>
        </w:rPr>
      </w:pPr>
      <w:r w:rsidRPr="00E16717">
        <w:rPr>
          <w:rFonts w:ascii="Arial" w:hAnsi="Arial" w:cs="Arial"/>
        </w:rPr>
        <w:t>Smluvní strany shodně prohlašují, že tuto smlouvu uzavírají jako podnikatelé v souvislosti s jejich činností.</w:t>
      </w:r>
    </w:p>
    <w:p w14:paraId="2D6546C2" w14:textId="77777777" w:rsidR="000437F6" w:rsidRDefault="000437F6" w:rsidP="009C28C5">
      <w:pPr>
        <w:pStyle w:val="Smlouva4"/>
        <w:rPr>
          <w:rFonts w:ascii="Arial" w:hAnsi="Arial" w:cs="Arial"/>
          <w:color w:val="FF0000"/>
        </w:rPr>
      </w:pPr>
    </w:p>
    <w:p w14:paraId="215854D9" w14:textId="77777777" w:rsidR="000437F6" w:rsidRPr="00512774"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sidRPr="00512774">
        <w:rPr>
          <w:rFonts w:ascii="Arial" w:hAnsi="Arial" w:cs="Arial"/>
        </w:rPr>
        <w:t>Předmět a účel smlouvy</w:t>
      </w:r>
    </w:p>
    <w:p w14:paraId="54BBD08A" w14:textId="63654085" w:rsidR="000437F6" w:rsidRPr="00E16717" w:rsidRDefault="006A6B53">
      <w:pPr>
        <w:pStyle w:val="Zkladntext3"/>
        <w:numPr>
          <w:ilvl w:val="0"/>
          <w:numId w:val="15"/>
        </w:numPr>
        <w:tabs>
          <w:tab w:val="left" w:pos="719"/>
        </w:tabs>
        <w:spacing w:before="0" w:after="0" w:line="276" w:lineRule="auto"/>
        <w:ind w:left="720" w:hanging="697"/>
        <w:jc w:val="both"/>
        <w:rPr>
          <w:rStyle w:val="Zkladntext1"/>
          <w:rFonts w:ascii="Arial" w:hAnsi="Arial" w:cs="Arial"/>
          <w:color w:val="auto"/>
          <w:lang w:eastAsia="cs-CZ"/>
        </w:rPr>
      </w:pPr>
      <w:r w:rsidRPr="00512774">
        <w:rPr>
          <w:rStyle w:val="Zkladntext1"/>
          <w:rFonts w:ascii="Arial" w:hAnsi="Arial" w:cs="Arial"/>
          <w:color w:val="auto"/>
          <w:lang w:eastAsia="cs-CZ"/>
        </w:rPr>
        <w:t>Účelem smlouvy je zajištění údržby, oprav a revizí</w:t>
      </w:r>
      <w:r w:rsidR="00C33256" w:rsidRPr="00512774">
        <w:rPr>
          <w:rStyle w:val="Zkladntext1"/>
          <w:rFonts w:ascii="Arial" w:hAnsi="Arial" w:cs="Arial"/>
          <w:color w:val="auto"/>
          <w:lang w:eastAsia="cs-CZ"/>
        </w:rPr>
        <w:t xml:space="preserve"> pro </w:t>
      </w:r>
      <w:r w:rsidR="00C33256" w:rsidRPr="00512774">
        <w:rPr>
          <w:rStyle w:val="Zkladntext1"/>
          <w:rFonts w:ascii="Arial" w:hAnsi="Arial" w:cs="Arial"/>
          <w:b/>
          <w:color w:val="auto"/>
          <w:lang w:eastAsia="cs-CZ"/>
        </w:rPr>
        <w:t xml:space="preserve">1x </w:t>
      </w:r>
      <w:r w:rsidR="003711C0" w:rsidRPr="00512774">
        <w:rPr>
          <w:rFonts w:ascii="Arial" w:hAnsi="Arial" w:cs="Arial"/>
          <w:b/>
        </w:rPr>
        <w:t>NMR – nukleární magnetické rezonance</w:t>
      </w:r>
      <w:r w:rsidR="00C33256" w:rsidRPr="00512774">
        <w:rPr>
          <w:rFonts w:ascii="Arial" w:hAnsi="Arial" w:cs="Arial"/>
          <w:b/>
        </w:rPr>
        <w:t xml:space="preserve"> (dále jen „</w:t>
      </w:r>
      <w:r w:rsidR="00C33256" w:rsidRPr="00512774">
        <w:rPr>
          <w:rStyle w:val="Zkladntext1"/>
          <w:rFonts w:ascii="Arial" w:hAnsi="Arial" w:cs="Arial"/>
          <w:b/>
          <w:color w:val="auto"/>
          <w:lang w:eastAsia="cs-CZ"/>
        </w:rPr>
        <w:t>Zařízení“)</w:t>
      </w:r>
      <w:r w:rsidR="003711C0" w:rsidRPr="00512774">
        <w:rPr>
          <w:rStyle w:val="Zkladntext1"/>
          <w:rFonts w:ascii="Arial" w:hAnsi="Arial" w:cs="Arial"/>
          <w:color w:val="auto"/>
          <w:lang w:eastAsia="cs-CZ"/>
        </w:rPr>
        <w:t xml:space="preserve"> pro její</w:t>
      </w:r>
      <w:r w:rsidRPr="00512774">
        <w:rPr>
          <w:rStyle w:val="Zkladntext1"/>
          <w:rFonts w:ascii="Arial" w:hAnsi="Arial" w:cs="Arial"/>
          <w:color w:val="auto"/>
          <w:lang w:eastAsia="cs-CZ"/>
        </w:rPr>
        <w:t xml:space="preserve"> nepřetržitý provoz při poskytování zdravotních služeb, zajištění plné funkčnosti, bezporuchového provozu</w:t>
      </w:r>
      <w:r w:rsidR="003711C0" w:rsidRPr="00512774">
        <w:rPr>
          <w:rStyle w:val="Zkladntext1"/>
          <w:rFonts w:ascii="Arial" w:hAnsi="Arial" w:cs="Arial"/>
          <w:color w:val="auto"/>
          <w:lang w:eastAsia="cs-CZ"/>
        </w:rPr>
        <w:t xml:space="preserve"> Zařízení a maximální délku</w:t>
      </w:r>
      <w:r w:rsidR="003711C0">
        <w:rPr>
          <w:rStyle w:val="Zkladntext1"/>
          <w:rFonts w:ascii="Arial" w:hAnsi="Arial" w:cs="Arial"/>
          <w:color w:val="auto"/>
          <w:lang w:eastAsia="cs-CZ"/>
        </w:rPr>
        <w:t xml:space="preserve"> </w:t>
      </w:r>
      <w:r w:rsidR="00716169">
        <w:rPr>
          <w:rStyle w:val="Zkladntext1"/>
          <w:rFonts w:ascii="Arial" w:hAnsi="Arial" w:cs="Arial"/>
          <w:color w:val="auto"/>
          <w:lang w:eastAsia="cs-CZ"/>
        </w:rPr>
        <w:t>jeho</w:t>
      </w:r>
      <w:r w:rsidR="00716169" w:rsidRPr="00E16717">
        <w:rPr>
          <w:rStyle w:val="Zkladntext1"/>
          <w:rFonts w:ascii="Arial" w:hAnsi="Arial" w:cs="Arial"/>
          <w:color w:val="auto"/>
          <w:lang w:eastAsia="cs-CZ"/>
        </w:rPr>
        <w:t xml:space="preserve"> </w:t>
      </w:r>
      <w:r w:rsidRPr="00E16717">
        <w:rPr>
          <w:rStyle w:val="Zkladntext1"/>
          <w:rFonts w:ascii="Arial" w:hAnsi="Arial" w:cs="Arial"/>
          <w:color w:val="auto"/>
          <w:lang w:eastAsia="cs-CZ"/>
        </w:rPr>
        <w:t xml:space="preserve">životnosti. </w:t>
      </w:r>
    </w:p>
    <w:p w14:paraId="443C1174" w14:textId="3440ADB5" w:rsidR="000437F6" w:rsidRPr="00E16717" w:rsidRDefault="006A6B53">
      <w:pPr>
        <w:pStyle w:val="Zkladntext3"/>
        <w:numPr>
          <w:ilvl w:val="0"/>
          <w:numId w:val="15"/>
        </w:numPr>
        <w:tabs>
          <w:tab w:val="left" w:pos="719"/>
        </w:tabs>
        <w:spacing w:before="0" w:after="0"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 xml:space="preserve">Poskytovatel se zavazuje provádět odbornou údržbu, servis a revize Zařízení a další činnost (dále také </w:t>
      </w:r>
      <w:r w:rsidRPr="00E16717">
        <w:rPr>
          <w:rStyle w:val="Zkladntext1"/>
          <w:rFonts w:ascii="Arial" w:hAnsi="Arial" w:cs="Arial"/>
          <w:b/>
          <w:color w:val="auto"/>
          <w:lang w:eastAsia="cs-CZ"/>
        </w:rPr>
        <w:t>„údržba a servis“</w:t>
      </w:r>
      <w:r w:rsidRPr="00E16717">
        <w:rPr>
          <w:rStyle w:val="Zkladntext1"/>
          <w:rFonts w:ascii="Arial" w:hAnsi="Arial" w:cs="Arial"/>
          <w:color w:val="auto"/>
          <w:lang w:eastAsia="cs-CZ"/>
        </w:rPr>
        <w:t xml:space="preserve">) dále vymezenou v této smlouvě. </w:t>
      </w:r>
    </w:p>
    <w:p w14:paraId="4F766861" w14:textId="77777777" w:rsidR="000437F6" w:rsidRPr="00E16717" w:rsidRDefault="006A6B53">
      <w:pPr>
        <w:pStyle w:val="Zkladntext3"/>
        <w:numPr>
          <w:ilvl w:val="0"/>
          <w:numId w:val="15"/>
        </w:numPr>
        <w:tabs>
          <w:tab w:val="left" w:pos="719"/>
        </w:tabs>
        <w:spacing w:before="0" w:after="0" w:line="276" w:lineRule="auto"/>
        <w:ind w:left="720" w:hanging="697"/>
        <w:jc w:val="both"/>
        <w:rPr>
          <w:rFonts w:ascii="Arial" w:hAnsi="Arial" w:cs="Arial"/>
        </w:rPr>
      </w:pPr>
      <w:r w:rsidRPr="00E16717">
        <w:rPr>
          <w:rStyle w:val="Zkladntext1"/>
          <w:rFonts w:ascii="Arial" w:hAnsi="Arial" w:cs="Arial"/>
          <w:color w:val="auto"/>
          <w:lang w:eastAsia="cs-CZ"/>
        </w:rPr>
        <w:t xml:space="preserve">Poskytovatel se zavazuje provádět údržbu a servis Zařízení s náležitou odbornou péčí, v souladu s obecně závaznými právními předpisy, které se vztahují na provoz Zařízení, podle pokynů jeho výrobce a v souladu se zájmy objednatele. </w:t>
      </w:r>
    </w:p>
    <w:p w14:paraId="0C8F37E5" w14:textId="57B1F052" w:rsidR="000437F6" w:rsidRPr="00E16717" w:rsidRDefault="006A6B53" w:rsidP="00E16717">
      <w:pPr>
        <w:pStyle w:val="Zkladntext3"/>
        <w:numPr>
          <w:ilvl w:val="0"/>
          <w:numId w:val="15"/>
        </w:numPr>
        <w:tabs>
          <w:tab w:val="left" w:pos="708"/>
        </w:tabs>
        <w:spacing w:before="0" w:after="0"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Objednatel se zavazuje způsobem dohodnutým v této smlouvě spolupůsobit při provádění</w:t>
      </w:r>
      <w:r w:rsidR="003711C0">
        <w:rPr>
          <w:rStyle w:val="Zkladntext1"/>
          <w:rFonts w:ascii="Arial" w:hAnsi="Arial" w:cs="Arial"/>
          <w:color w:val="auto"/>
          <w:lang w:eastAsia="cs-CZ"/>
        </w:rPr>
        <w:t xml:space="preserve"> </w:t>
      </w:r>
      <w:r w:rsidRPr="00E16717">
        <w:rPr>
          <w:rStyle w:val="Zkladntext1"/>
          <w:rFonts w:ascii="Arial" w:hAnsi="Arial" w:cs="Arial"/>
          <w:color w:val="auto"/>
          <w:lang w:eastAsia="cs-CZ"/>
        </w:rPr>
        <w:t>činností dle této smlouvy a za provádění údržby a servisu zaplatit poskytovateli v této smlouvě dohodnutou smluvní cenu.</w:t>
      </w:r>
    </w:p>
    <w:p w14:paraId="6D5FF9D2" w14:textId="06BA92A8" w:rsidR="000437F6" w:rsidRPr="00512774" w:rsidRDefault="006A6B53">
      <w:pPr>
        <w:pStyle w:val="Zkladntext3"/>
        <w:numPr>
          <w:ilvl w:val="0"/>
          <w:numId w:val="15"/>
        </w:numPr>
        <w:tabs>
          <w:tab w:val="left" w:pos="708"/>
        </w:tabs>
        <w:spacing w:before="0" w:after="369"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 xml:space="preserve">Zařízením se pro účely údržby a servisu dle této smlouvy vždy rozumí veškeré jeho části </w:t>
      </w:r>
      <w:r w:rsidRPr="00512774">
        <w:rPr>
          <w:rStyle w:val="Zkladntext1"/>
          <w:rFonts w:ascii="Arial" w:hAnsi="Arial" w:cs="Arial"/>
          <w:color w:val="auto"/>
          <w:lang w:eastAsia="cs-CZ"/>
        </w:rPr>
        <w:t>(</w:t>
      </w:r>
      <w:r w:rsidR="003711C0" w:rsidRPr="00512774">
        <w:rPr>
          <w:rStyle w:val="Zkladntext1"/>
          <w:rFonts w:ascii="Arial" w:hAnsi="Arial" w:cs="Arial"/>
          <w:color w:val="auto"/>
          <w:lang w:eastAsia="cs-CZ"/>
        </w:rPr>
        <w:t xml:space="preserve">součásti) a příslušenství, tedy i vyšetřovací cívky a systém chlazení. </w:t>
      </w:r>
    </w:p>
    <w:p w14:paraId="15FFDEE2" w14:textId="0945C1FA" w:rsidR="000437F6" w:rsidRPr="001D3CB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lastRenderedPageBreak/>
        <w:t>Místo plnění</w:t>
      </w:r>
    </w:p>
    <w:p w14:paraId="357B6220" w14:textId="16EECD55" w:rsidR="000437F6" w:rsidRPr="00512774" w:rsidRDefault="006A6B53" w:rsidP="00134D5D">
      <w:pPr>
        <w:pStyle w:val="Smlouva4"/>
        <w:keepNext w:val="0"/>
        <w:numPr>
          <w:ilvl w:val="1"/>
          <w:numId w:val="4"/>
        </w:numPr>
        <w:tabs>
          <w:tab w:val="left" w:pos="709"/>
        </w:tabs>
        <w:spacing w:line="276" w:lineRule="auto"/>
        <w:ind w:left="709" w:hanging="709"/>
        <w:rPr>
          <w:rFonts w:ascii="Arial" w:hAnsi="Arial" w:cs="Arial"/>
          <w:b/>
          <w:sz w:val="28"/>
        </w:rPr>
      </w:pPr>
      <w:r w:rsidRPr="00512774">
        <w:rPr>
          <w:rFonts w:ascii="Arial" w:hAnsi="Arial" w:cs="Arial"/>
        </w:rPr>
        <w:t>Místem plnění je</w:t>
      </w:r>
      <w:r w:rsidR="0041682C" w:rsidRPr="00512774">
        <w:rPr>
          <w:rFonts w:ascii="Arial" w:hAnsi="Arial" w:cs="Arial"/>
        </w:rPr>
        <w:t xml:space="preserve"> </w:t>
      </w:r>
      <w:r w:rsidRPr="00512774">
        <w:rPr>
          <w:rFonts w:ascii="Arial" w:hAnsi="Arial" w:cs="Arial"/>
        </w:rPr>
        <w:t xml:space="preserve">budova </w:t>
      </w:r>
      <w:r w:rsidR="003711C0" w:rsidRPr="00512774">
        <w:rPr>
          <w:rFonts w:ascii="Arial" w:hAnsi="Arial" w:cs="Arial"/>
        </w:rPr>
        <w:t>C</w:t>
      </w:r>
      <w:r w:rsidR="0041682C" w:rsidRPr="00512774">
        <w:rPr>
          <w:rFonts w:ascii="Arial" w:hAnsi="Arial" w:cs="Arial"/>
        </w:rPr>
        <w:t xml:space="preserve"> </w:t>
      </w:r>
      <w:r w:rsidRPr="00512774">
        <w:rPr>
          <w:rFonts w:ascii="Arial" w:hAnsi="Arial" w:cs="Arial"/>
        </w:rPr>
        <w:t>(dále též jen „</w:t>
      </w:r>
      <w:r w:rsidRPr="00512774">
        <w:rPr>
          <w:rFonts w:ascii="Arial" w:hAnsi="Arial" w:cs="Arial"/>
          <w:b/>
        </w:rPr>
        <w:t>místo plnění</w:t>
      </w:r>
      <w:r w:rsidRPr="00512774">
        <w:rPr>
          <w:rFonts w:ascii="Arial" w:hAnsi="Arial" w:cs="Arial"/>
        </w:rPr>
        <w:t xml:space="preserve">“) a v jeho rámci pracoviště </w:t>
      </w:r>
      <w:r w:rsidR="003711C0" w:rsidRPr="00512774">
        <w:rPr>
          <w:rFonts w:ascii="Arial" w:hAnsi="Arial" w:cs="Arial"/>
        </w:rPr>
        <w:t>magnetické rezonance v rámci</w:t>
      </w:r>
      <w:r w:rsidRPr="00512774">
        <w:rPr>
          <w:rFonts w:ascii="Arial" w:hAnsi="Arial" w:cs="Arial"/>
        </w:rPr>
        <w:t xml:space="preserve"> provozu oddělení radiodiagnostiky Objednatele na adrese: </w:t>
      </w:r>
      <w:r w:rsidRPr="00512774">
        <w:rPr>
          <w:rFonts w:ascii="Arial" w:hAnsi="Arial" w:cs="Arial"/>
          <w:b/>
        </w:rPr>
        <w:t xml:space="preserve">Purkyňovo nám. 133/2, 674 01 Třebíč, </w:t>
      </w:r>
      <w:r w:rsidRPr="00512774">
        <w:rPr>
          <w:rStyle w:val="Zkladntext1"/>
          <w:rFonts w:ascii="Arial" w:hAnsi="Arial" w:cs="Arial"/>
          <w:color w:val="auto"/>
          <w:lang w:eastAsia="ar-SA"/>
        </w:rPr>
        <w:t>a to pokud</w:t>
      </w:r>
      <w:r w:rsidRPr="00512774">
        <w:rPr>
          <w:rFonts w:ascii="Arial" w:hAnsi="Arial" w:cs="Arial"/>
          <w:b/>
        </w:rPr>
        <w:t xml:space="preserve"> </w:t>
      </w:r>
      <w:r w:rsidRPr="00512774">
        <w:rPr>
          <w:rStyle w:val="Zkladntext1"/>
          <w:rFonts w:ascii="Arial" w:hAnsi="Arial" w:cs="Arial"/>
          <w:color w:val="auto"/>
          <w:lang w:eastAsia="ar-SA"/>
        </w:rPr>
        <w:t>k provedení údržby a servisu nepostačuje vzdálený přístup Poskytovatele. V době uzav</w:t>
      </w:r>
      <w:r w:rsidR="003711C0" w:rsidRPr="00512774">
        <w:rPr>
          <w:rStyle w:val="Zkladntext1"/>
          <w:rFonts w:ascii="Arial" w:hAnsi="Arial" w:cs="Arial"/>
          <w:color w:val="auto"/>
          <w:lang w:eastAsia="ar-SA"/>
        </w:rPr>
        <w:t>ření této smlouvy se část budovy C, kde bude umístěno Zařízení,</w:t>
      </w:r>
      <w:r w:rsidRPr="00512774">
        <w:rPr>
          <w:rStyle w:val="Zkladntext1"/>
          <w:rFonts w:ascii="Arial" w:hAnsi="Arial" w:cs="Arial"/>
          <w:color w:val="auto"/>
          <w:lang w:eastAsia="ar-SA"/>
        </w:rPr>
        <w:t xml:space="preserve"> nachází ještě </w:t>
      </w:r>
      <w:r w:rsidR="00102C7E" w:rsidRPr="00512774">
        <w:rPr>
          <w:rStyle w:val="Zkladntext1"/>
          <w:rFonts w:ascii="Arial" w:hAnsi="Arial" w:cs="Arial"/>
          <w:color w:val="auto"/>
          <w:lang w:eastAsia="ar-SA"/>
        </w:rPr>
        <w:t>ve </w:t>
      </w:r>
      <w:r w:rsidR="00E16717" w:rsidRPr="00512774">
        <w:rPr>
          <w:rStyle w:val="Zkladntext1"/>
          <w:rFonts w:ascii="Arial" w:hAnsi="Arial" w:cs="Arial"/>
          <w:color w:val="auto"/>
          <w:lang w:eastAsia="ar-SA"/>
        </w:rPr>
        <w:t>stavu rozestavěnosti</w:t>
      </w:r>
      <w:r w:rsidRPr="00512774">
        <w:rPr>
          <w:rStyle w:val="Zkladntext1"/>
          <w:rFonts w:ascii="Arial" w:hAnsi="Arial" w:cs="Arial"/>
          <w:color w:val="auto"/>
          <w:lang w:eastAsia="ar-SA"/>
        </w:rPr>
        <w:t xml:space="preserve">. </w:t>
      </w:r>
    </w:p>
    <w:p w14:paraId="59703785" w14:textId="1F9E0522" w:rsidR="000437F6" w:rsidRPr="001D3CB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Podmínky plnění</w:t>
      </w:r>
    </w:p>
    <w:p w14:paraId="410ED79C" w14:textId="60F73AD8" w:rsidR="000437F6" w:rsidRPr="00E16717" w:rsidRDefault="006A6B53">
      <w:pPr>
        <w:pStyle w:val="Nadpiszleva"/>
        <w:numPr>
          <w:ilvl w:val="0"/>
          <w:numId w:val="23"/>
        </w:numPr>
        <w:spacing w:before="120"/>
        <w:ind w:hanging="720"/>
        <w:rPr>
          <w:b w:val="0"/>
          <w:sz w:val="20"/>
        </w:rPr>
      </w:pPr>
      <w:r w:rsidRPr="00E16717">
        <w:rPr>
          <w:b w:val="0"/>
          <w:sz w:val="20"/>
        </w:rPr>
        <w:t>Poskytovatel se zavazuje v rámci údržby a servisu Zařízení dle této smlouvy:</w:t>
      </w:r>
    </w:p>
    <w:p w14:paraId="717263E5" w14:textId="1E6B2920" w:rsidR="000437F6" w:rsidRPr="00E16717" w:rsidRDefault="003E5DF7" w:rsidP="001D3CBC">
      <w:pPr>
        <w:pStyle w:val="Nadpiszleva"/>
        <w:numPr>
          <w:ilvl w:val="0"/>
          <w:numId w:val="24"/>
        </w:numPr>
        <w:spacing w:before="120" w:line="276" w:lineRule="auto"/>
        <w:ind w:left="1064" w:hanging="355"/>
        <w:jc w:val="both"/>
        <w:rPr>
          <w:b w:val="0"/>
          <w:sz w:val="20"/>
        </w:rPr>
      </w:pPr>
      <w:r>
        <w:rPr>
          <w:b w:val="0"/>
          <w:sz w:val="20"/>
        </w:rPr>
        <w:t xml:space="preserve">provádět </w:t>
      </w:r>
      <w:r w:rsidR="006A6B53" w:rsidRPr="00E16717">
        <w:rPr>
          <w:b w:val="0"/>
          <w:sz w:val="20"/>
        </w:rPr>
        <w:t xml:space="preserve">v periodě stanovené výrobcem Zařízení v Příloze č. 2 této smlouvy pro provádění odborné údržby formou pravidelných bezpečnostně technických kontrol (dále také </w:t>
      </w:r>
      <w:r w:rsidR="006A6B53" w:rsidRPr="00E16717">
        <w:rPr>
          <w:sz w:val="20"/>
        </w:rPr>
        <w:t>„PBTK“</w:t>
      </w:r>
      <w:r w:rsidR="006A6B53" w:rsidRPr="00E16717">
        <w:rPr>
          <w:b w:val="0"/>
          <w:sz w:val="20"/>
        </w:rPr>
        <w:t>) a dalších úkonů směřujících k zachování bezpečnosti a plné funkčnosti Zařízení jako zdravotnického prostředku v souladu a v rozsahu dle zákona č. 268/2014 Sb.,</w:t>
      </w:r>
      <w:r w:rsidR="006A6B53" w:rsidRPr="00E16717">
        <w:rPr>
          <w:rStyle w:val="Zkladntext1"/>
          <w:rFonts w:ascii="Arial" w:hAnsi="Arial" w:cs="Arial"/>
          <w:lang w:eastAsia="cs-CZ"/>
        </w:rPr>
        <w:t xml:space="preserve"> </w:t>
      </w:r>
      <w:r w:rsidR="006A6B53" w:rsidRPr="00E16717">
        <w:rPr>
          <w:b w:val="0"/>
          <w:sz w:val="20"/>
        </w:rPr>
        <w:t xml:space="preserve">o zdravotnických prostředcích a o změně zákona č. 634/2004 Sb., o správních poplatcích, ve znění pozdějších předpisů, </w:t>
      </w:r>
    </w:p>
    <w:p w14:paraId="4C6F3B6E" w14:textId="07996177" w:rsidR="000437F6" w:rsidRPr="00E16717" w:rsidRDefault="003E5DF7" w:rsidP="001D3CBC">
      <w:pPr>
        <w:pStyle w:val="Nadpiszleva"/>
        <w:numPr>
          <w:ilvl w:val="0"/>
          <w:numId w:val="24"/>
        </w:numPr>
        <w:spacing w:before="120" w:line="276" w:lineRule="auto"/>
        <w:ind w:left="1064" w:hanging="355"/>
        <w:jc w:val="both"/>
        <w:rPr>
          <w:b w:val="0"/>
          <w:sz w:val="20"/>
        </w:rPr>
      </w:pPr>
      <w:r>
        <w:rPr>
          <w:b w:val="0"/>
          <w:sz w:val="20"/>
        </w:rPr>
        <w:t xml:space="preserve">provádět </w:t>
      </w:r>
      <w:r w:rsidR="006A6B53" w:rsidRPr="00E16717">
        <w:rPr>
          <w:b w:val="0"/>
          <w:sz w:val="20"/>
        </w:rPr>
        <w:t xml:space="preserve">v periodě stanovené výrobcem Zařízení v Příloze č. </w:t>
      </w:r>
      <w:r w:rsidR="00A03AA4">
        <w:rPr>
          <w:b w:val="0"/>
          <w:sz w:val="20"/>
        </w:rPr>
        <w:t>3</w:t>
      </w:r>
      <w:r w:rsidR="006A6B53" w:rsidRPr="00E16717">
        <w:rPr>
          <w:b w:val="0"/>
          <w:sz w:val="20"/>
        </w:rPr>
        <w:t xml:space="preserve"> </w:t>
      </w:r>
      <w:proofErr w:type="gramStart"/>
      <w:r w:rsidR="006A6B53" w:rsidRPr="00E16717">
        <w:rPr>
          <w:b w:val="0"/>
          <w:sz w:val="20"/>
        </w:rPr>
        <w:t>této</w:t>
      </w:r>
      <w:proofErr w:type="gramEnd"/>
      <w:r w:rsidR="006A6B53" w:rsidRPr="00E16717">
        <w:rPr>
          <w:b w:val="0"/>
          <w:sz w:val="20"/>
        </w:rPr>
        <w:t xml:space="preserve"> smlouvy pro provádění kontroly, ošetřování, seřizování, provozní, verifikační a kalibrační zkoušky v souladu s pokyny a doporučeními výrobce (dále také </w:t>
      </w:r>
      <w:r w:rsidR="006A6B53" w:rsidRPr="00E16717">
        <w:rPr>
          <w:sz w:val="20"/>
        </w:rPr>
        <w:t>„preventivní kontroly“</w:t>
      </w:r>
      <w:r w:rsidR="006A6B53" w:rsidRPr="00E16717">
        <w:rPr>
          <w:b w:val="0"/>
          <w:sz w:val="20"/>
        </w:rPr>
        <w:t>),</w:t>
      </w:r>
    </w:p>
    <w:p w14:paraId="6247D2E2" w14:textId="505EC857" w:rsidR="000437F6" w:rsidRPr="00AB338E" w:rsidRDefault="006A6B53" w:rsidP="00AB338E">
      <w:pPr>
        <w:pStyle w:val="Nadpiszleva"/>
        <w:numPr>
          <w:ilvl w:val="0"/>
          <w:numId w:val="24"/>
        </w:numPr>
        <w:spacing w:before="120" w:line="276" w:lineRule="auto"/>
        <w:ind w:left="1064" w:hanging="355"/>
        <w:jc w:val="both"/>
        <w:rPr>
          <w:sz w:val="20"/>
        </w:rPr>
      </w:pPr>
      <w:r w:rsidRPr="00AB338E">
        <w:rPr>
          <w:b w:val="0"/>
          <w:sz w:val="20"/>
        </w:rPr>
        <w:t>provádět opravy Zařízení zahrnující dodávku, výměnu opotřebovaných nebo vadných částí či příslušenství Zařízení a další činnosti, jejímž účelem je opětovné zprovoznění Zařízení v případě jeho poruchy či opotřebení k plné funkčnosti</w:t>
      </w:r>
      <w:r w:rsidR="003E5DF7" w:rsidRPr="00AB338E">
        <w:rPr>
          <w:b w:val="0"/>
          <w:sz w:val="20"/>
        </w:rPr>
        <w:t>,</w:t>
      </w:r>
      <w:r w:rsidRPr="00AB338E">
        <w:rPr>
          <w:b w:val="0"/>
          <w:sz w:val="20"/>
        </w:rPr>
        <w:t xml:space="preserve"> a to v termínech uvedených v následující tabulce:</w:t>
      </w:r>
    </w:p>
    <w:p w14:paraId="787225D4" w14:textId="77777777" w:rsidR="000437F6" w:rsidRDefault="000437F6">
      <w:pPr>
        <w:pStyle w:val="Nadpiszleva"/>
        <w:spacing w:before="120"/>
        <w:ind w:left="1413" w:hanging="705"/>
        <w:jc w:val="both"/>
        <w:rPr>
          <w:rFonts w:ascii="Times New Roman" w:hAnsi="Times New Roman" w:cs="Times New Roman"/>
          <w:b w:val="0"/>
          <w:sz w:val="20"/>
        </w:rPr>
      </w:pPr>
    </w:p>
    <w:tbl>
      <w:tblPr>
        <w:tblW w:w="0" w:type="auto"/>
        <w:jc w:val="center"/>
        <w:tblLayout w:type="fixed"/>
        <w:tblCellMar>
          <w:left w:w="30" w:type="dxa"/>
          <w:right w:w="30" w:type="dxa"/>
        </w:tblCellMar>
        <w:tblLook w:val="0000" w:firstRow="0" w:lastRow="0" w:firstColumn="0" w:lastColumn="0" w:noHBand="0" w:noVBand="0"/>
      </w:tblPr>
      <w:tblGrid>
        <w:gridCol w:w="4174"/>
        <w:gridCol w:w="1465"/>
        <w:gridCol w:w="1465"/>
        <w:gridCol w:w="1465"/>
      </w:tblGrid>
      <w:tr w:rsidR="000437F6" w14:paraId="105621CD" w14:textId="77777777" w:rsidTr="0067164C">
        <w:trPr>
          <w:trHeight w:val="567"/>
          <w:jc w:val="center"/>
        </w:trPr>
        <w:tc>
          <w:tcPr>
            <w:tcW w:w="8569" w:type="dxa"/>
            <w:gridSpan w:val="4"/>
            <w:tcBorders>
              <w:top w:val="single" w:sz="6" w:space="0" w:color="auto"/>
              <w:left w:val="single" w:sz="6" w:space="0" w:color="auto"/>
              <w:bottom w:val="single" w:sz="6" w:space="0" w:color="auto"/>
              <w:right w:val="single" w:sz="6" w:space="0" w:color="auto"/>
            </w:tcBorders>
            <w:shd w:val="clear" w:color="auto" w:fill="BFBFBF"/>
            <w:vAlign w:val="center"/>
          </w:tcPr>
          <w:p w14:paraId="4E222E46"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Lhůty pro poskytnutí servisních služeb v pracovní dny*</w:t>
            </w:r>
          </w:p>
        </w:tc>
      </w:tr>
      <w:tr w:rsidR="000437F6" w14:paraId="362445FE"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shd w:val="clear" w:color="auto" w:fill="D9D9D9"/>
            <w:vAlign w:val="center"/>
          </w:tcPr>
          <w:p w14:paraId="535B7E4D" w14:textId="77777777" w:rsidR="000437F6" w:rsidRDefault="000437F6">
            <w:pPr>
              <w:autoSpaceDE w:val="0"/>
              <w:autoSpaceDN w:val="0"/>
              <w:adjustRightInd w:val="0"/>
              <w:jc w:val="center"/>
              <w:rPr>
                <w:rFonts w:ascii="Arial" w:hAnsi="Arial" w:cs="Arial"/>
                <w:color w:val="000000"/>
                <w:sz w:val="20"/>
                <w:szCs w:val="20"/>
              </w:rPr>
            </w:pP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78093F17"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Poskytnutí odezvy</w:t>
            </w: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15C63D8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Nástup na opravu</w:t>
            </w: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71326A48"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Dokončení opravy</w:t>
            </w:r>
          </w:p>
        </w:tc>
      </w:tr>
      <w:tr w:rsidR="000437F6" w14:paraId="6FF93AD5"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vAlign w:val="center"/>
          </w:tcPr>
          <w:p w14:paraId="623AE536" w14:textId="22D03860" w:rsidR="000437F6" w:rsidRDefault="00E16717">
            <w:pPr>
              <w:autoSpaceDE w:val="0"/>
              <w:autoSpaceDN w:val="0"/>
              <w:adjustRightInd w:val="0"/>
              <w:rPr>
                <w:rFonts w:ascii="Arial" w:hAnsi="Arial" w:cs="Arial"/>
                <w:color w:val="000000"/>
                <w:sz w:val="20"/>
                <w:szCs w:val="20"/>
              </w:rPr>
            </w:pPr>
            <w:r>
              <w:rPr>
                <w:rFonts w:ascii="Arial" w:hAnsi="Arial" w:cs="Arial"/>
                <w:color w:val="000000"/>
                <w:sz w:val="20"/>
                <w:szCs w:val="20"/>
              </w:rPr>
              <w:t>Servisní zásah a</w:t>
            </w:r>
            <w:r w:rsidR="006A6B53">
              <w:rPr>
                <w:rFonts w:ascii="Arial" w:hAnsi="Arial" w:cs="Arial"/>
                <w:color w:val="000000"/>
                <w:sz w:val="20"/>
                <w:szCs w:val="20"/>
              </w:rPr>
              <w:t xml:space="preserve"> oprava bez použití náhradních dílů</w:t>
            </w:r>
          </w:p>
        </w:tc>
        <w:tc>
          <w:tcPr>
            <w:tcW w:w="1465" w:type="dxa"/>
            <w:tcBorders>
              <w:top w:val="single" w:sz="6" w:space="0" w:color="auto"/>
              <w:left w:val="single" w:sz="6" w:space="0" w:color="auto"/>
              <w:bottom w:val="single" w:sz="6" w:space="0" w:color="auto"/>
              <w:right w:val="single" w:sz="6" w:space="0" w:color="auto"/>
            </w:tcBorders>
            <w:vAlign w:val="center"/>
          </w:tcPr>
          <w:p w14:paraId="0878268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1465" w:type="dxa"/>
            <w:tcBorders>
              <w:top w:val="single" w:sz="6" w:space="0" w:color="auto"/>
              <w:left w:val="single" w:sz="6" w:space="0" w:color="auto"/>
              <w:bottom w:val="single" w:sz="6" w:space="0" w:color="auto"/>
              <w:right w:val="single" w:sz="6" w:space="0" w:color="auto"/>
            </w:tcBorders>
            <w:vAlign w:val="center"/>
          </w:tcPr>
          <w:p w14:paraId="0469ED3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1465" w:type="dxa"/>
            <w:tcBorders>
              <w:top w:val="single" w:sz="6" w:space="0" w:color="auto"/>
              <w:left w:val="single" w:sz="6" w:space="0" w:color="auto"/>
              <w:bottom w:val="single" w:sz="6" w:space="0" w:color="auto"/>
              <w:right w:val="single" w:sz="6" w:space="0" w:color="auto"/>
            </w:tcBorders>
            <w:vAlign w:val="center"/>
          </w:tcPr>
          <w:p w14:paraId="6EBD51D5"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48</w:t>
            </w:r>
          </w:p>
        </w:tc>
      </w:tr>
      <w:tr w:rsidR="000437F6" w14:paraId="787EA007"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vAlign w:val="center"/>
          </w:tcPr>
          <w:p w14:paraId="4752F14B" w14:textId="5956CF29" w:rsidR="000437F6" w:rsidRDefault="00E16717">
            <w:pPr>
              <w:autoSpaceDE w:val="0"/>
              <w:autoSpaceDN w:val="0"/>
              <w:adjustRightInd w:val="0"/>
              <w:rPr>
                <w:rFonts w:ascii="Arial" w:hAnsi="Arial" w:cs="Arial"/>
                <w:color w:val="000000"/>
                <w:sz w:val="20"/>
                <w:szCs w:val="20"/>
              </w:rPr>
            </w:pPr>
            <w:r>
              <w:rPr>
                <w:rFonts w:ascii="Arial" w:hAnsi="Arial" w:cs="Arial"/>
                <w:color w:val="000000"/>
                <w:sz w:val="20"/>
                <w:szCs w:val="20"/>
              </w:rPr>
              <w:t>Servisní zásah a</w:t>
            </w:r>
            <w:r w:rsidR="006A6B53">
              <w:rPr>
                <w:rFonts w:ascii="Arial" w:hAnsi="Arial" w:cs="Arial"/>
                <w:color w:val="000000"/>
                <w:sz w:val="20"/>
                <w:szCs w:val="20"/>
              </w:rPr>
              <w:t xml:space="preserve"> oprava s použitím náhradních dílů</w:t>
            </w:r>
          </w:p>
        </w:tc>
        <w:tc>
          <w:tcPr>
            <w:tcW w:w="1465" w:type="dxa"/>
            <w:tcBorders>
              <w:top w:val="single" w:sz="6" w:space="0" w:color="auto"/>
              <w:left w:val="single" w:sz="6" w:space="0" w:color="auto"/>
              <w:bottom w:val="single" w:sz="6" w:space="0" w:color="auto"/>
              <w:right w:val="single" w:sz="6" w:space="0" w:color="auto"/>
            </w:tcBorders>
            <w:vAlign w:val="center"/>
          </w:tcPr>
          <w:p w14:paraId="53FFA416"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1465" w:type="dxa"/>
            <w:tcBorders>
              <w:top w:val="single" w:sz="6" w:space="0" w:color="auto"/>
              <w:left w:val="single" w:sz="6" w:space="0" w:color="auto"/>
              <w:bottom w:val="single" w:sz="6" w:space="0" w:color="auto"/>
              <w:right w:val="single" w:sz="6" w:space="0" w:color="auto"/>
            </w:tcBorders>
            <w:vAlign w:val="center"/>
          </w:tcPr>
          <w:p w14:paraId="1146B1AB"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1465" w:type="dxa"/>
            <w:tcBorders>
              <w:top w:val="single" w:sz="6" w:space="0" w:color="auto"/>
              <w:left w:val="single" w:sz="6" w:space="0" w:color="auto"/>
              <w:bottom w:val="single" w:sz="6" w:space="0" w:color="auto"/>
              <w:right w:val="single" w:sz="6" w:space="0" w:color="auto"/>
            </w:tcBorders>
            <w:vAlign w:val="center"/>
          </w:tcPr>
          <w:p w14:paraId="601AA025"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72</w:t>
            </w:r>
          </w:p>
        </w:tc>
      </w:tr>
      <w:tr w:rsidR="0080221D" w:rsidRPr="0080221D" w14:paraId="7A7B0572" w14:textId="77777777" w:rsidTr="0067164C">
        <w:trPr>
          <w:trHeight w:val="567"/>
          <w:jc w:val="center"/>
        </w:trPr>
        <w:tc>
          <w:tcPr>
            <w:tcW w:w="8569" w:type="dxa"/>
            <w:gridSpan w:val="4"/>
            <w:tcBorders>
              <w:top w:val="single" w:sz="6" w:space="0" w:color="auto"/>
              <w:left w:val="single" w:sz="2" w:space="0" w:color="000000"/>
              <w:bottom w:val="single" w:sz="2" w:space="0" w:color="000000"/>
              <w:right w:val="single" w:sz="2" w:space="0" w:color="000000"/>
            </w:tcBorders>
            <w:vAlign w:val="center"/>
          </w:tcPr>
          <w:p w14:paraId="2CCE1EA9" w14:textId="223CC269" w:rsidR="000437F6" w:rsidRPr="0080221D" w:rsidRDefault="006A6B53" w:rsidP="0097757F">
            <w:pPr>
              <w:autoSpaceDE w:val="0"/>
              <w:autoSpaceDN w:val="0"/>
              <w:adjustRightInd w:val="0"/>
              <w:rPr>
                <w:rFonts w:ascii="Arial" w:hAnsi="Arial" w:cs="Arial"/>
                <w:i/>
                <w:iCs/>
                <w:sz w:val="18"/>
                <w:szCs w:val="18"/>
              </w:rPr>
            </w:pPr>
            <w:r w:rsidRPr="0080221D">
              <w:rPr>
                <w:rFonts w:ascii="Arial" w:hAnsi="Arial" w:cs="Arial"/>
                <w:i/>
                <w:iCs/>
                <w:sz w:val="18"/>
                <w:szCs w:val="18"/>
              </w:rPr>
              <w:t xml:space="preserve">* lhůty jsou uvedeny v hodinách a jsou počítány od e-mailového ohlášení závady. V případě nahlášení mimo pracovní </w:t>
            </w:r>
            <w:r w:rsidR="0097757F">
              <w:rPr>
                <w:rFonts w:ascii="Arial" w:hAnsi="Arial" w:cs="Arial"/>
                <w:i/>
                <w:iCs/>
                <w:sz w:val="18"/>
                <w:szCs w:val="18"/>
              </w:rPr>
              <w:t>dny</w:t>
            </w:r>
            <w:r w:rsidR="0097757F" w:rsidRPr="0080221D">
              <w:rPr>
                <w:rFonts w:ascii="Arial" w:hAnsi="Arial" w:cs="Arial"/>
                <w:i/>
                <w:iCs/>
                <w:sz w:val="18"/>
                <w:szCs w:val="18"/>
              </w:rPr>
              <w:t xml:space="preserve"> </w:t>
            </w:r>
            <w:r w:rsidRPr="0080221D">
              <w:rPr>
                <w:rFonts w:ascii="Arial" w:hAnsi="Arial" w:cs="Arial"/>
                <w:i/>
                <w:iCs/>
                <w:sz w:val="18"/>
                <w:szCs w:val="18"/>
              </w:rPr>
              <w:t>se lhůta počítá od počátku následujícího pracovního dne</w:t>
            </w:r>
            <w:r w:rsidRPr="0080221D">
              <w:rPr>
                <w:rFonts w:ascii="Arial" w:hAnsi="Arial" w:cs="Arial"/>
                <w:i/>
                <w:iCs/>
                <w:strike/>
                <w:sz w:val="18"/>
                <w:szCs w:val="18"/>
              </w:rPr>
              <w:t>.</w:t>
            </w:r>
          </w:p>
        </w:tc>
      </w:tr>
    </w:tbl>
    <w:p w14:paraId="5C8CCE43" w14:textId="77777777" w:rsidR="000437F6" w:rsidRDefault="000437F6">
      <w:pPr>
        <w:spacing w:before="240" w:after="120"/>
        <w:ind w:left="709"/>
        <w:jc w:val="both"/>
        <w:rPr>
          <w:rFonts w:ascii="Arial" w:hAnsi="Arial" w:cs="Arial"/>
          <w:color w:val="000000"/>
          <w:sz w:val="20"/>
          <w:szCs w:val="20"/>
        </w:rPr>
      </w:pPr>
    </w:p>
    <w:p w14:paraId="20D1D741" w14:textId="77777777"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 xml:space="preserve">odstraňovat nebo zajistit odstranění odpadů vzniklých při provádění údržby a servisu, a to včetně odpadu nebezpečného, </w:t>
      </w:r>
    </w:p>
    <w:p w14:paraId="2D3B9635" w14:textId="66F429A0"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 xml:space="preserve">provádět měření dlouhodobé stability podle </w:t>
      </w:r>
      <w:r w:rsidR="00E16717" w:rsidRPr="0067164C">
        <w:rPr>
          <w:b w:val="0"/>
          <w:sz w:val="20"/>
        </w:rPr>
        <w:t>platných obecně závazných právních předpisů</w:t>
      </w:r>
      <w:r w:rsidR="00A03AA4">
        <w:rPr>
          <w:b w:val="0"/>
          <w:sz w:val="20"/>
        </w:rPr>
        <w:t>,</w:t>
      </w:r>
    </w:p>
    <w:p w14:paraId="61FE2E91" w14:textId="77777777"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poskytovat služby na dálku – softwarová správa Zařízení, napojení na zařízení a další potřebné zákroky (včetně automatického stažení aktualizací software a proaktivního monitoringu pomocí dálkového připojení),</w:t>
      </w:r>
    </w:p>
    <w:p w14:paraId="05FC3B6D" w14:textId="6A64A64A" w:rsidR="000437F6" w:rsidRPr="00A5190B" w:rsidRDefault="006A6B53" w:rsidP="00134D5D">
      <w:pPr>
        <w:pStyle w:val="Nadpiszleva"/>
        <w:numPr>
          <w:ilvl w:val="0"/>
          <w:numId w:val="24"/>
        </w:numPr>
        <w:spacing w:before="120" w:line="276" w:lineRule="auto"/>
        <w:ind w:left="1064" w:hanging="355"/>
        <w:jc w:val="both"/>
        <w:rPr>
          <w:color w:val="auto"/>
          <w:sz w:val="20"/>
        </w:rPr>
      </w:pPr>
      <w:r w:rsidRPr="00A5190B">
        <w:rPr>
          <w:b w:val="0"/>
          <w:color w:val="auto"/>
          <w:sz w:val="20"/>
        </w:rPr>
        <w:t>provádět upgrade softwaru Zařízení, a to v rozsahu dle aktuálního stavu rozvoje technologií.</w:t>
      </w:r>
    </w:p>
    <w:p w14:paraId="3880815E" w14:textId="77777777" w:rsidR="000437F6" w:rsidRPr="00E16717" w:rsidRDefault="006A6B53" w:rsidP="00134D5D">
      <w:pPr>
        <w:pStyle w:val="Odstavecseseznamem2"/>
        <w:numPr>
          <w:ilvl w:val="0"/>
          <w:numId w:val="23"/>
        </w:numPr>
        <w:spacing w:before="120" w:after="120" w:line="276" w:lineRule="auto"/>
        <w:ind w:hanging="720"/>
        <w:jc w:val="both"/>
        <w:rPr>
          <w:rFonts w:ascii="Arial" w:hAnsi="Arial" w:cs="Arial"/>
          <w:sz w:val="20"/>
          <w:szCs w:val="20"/>
        </w:rPr>
      </w:pPr>
      <w:r w:rsidRPr="00E16717">
        <w:rPr>
          <w:rFonts w:ascii="Arial" w:hAnsi="Arial" w:cs="Arial"/>
          <w:sz w:val="20"/>
          <w:szCs w:val="20"/>
        </w:rPr>
        <w:t xml:space="preserve">Poskytovatel se v rámci údržby a servisu Zařízení dále zavazuje: </w:t>
      </w:r>
    </w:p>
    <w:p w14:paraId="6AA1253B" w14:textId="42C2B16C" w:rsidR="000437F6" w:rsidRPr="00280B1F" w:rsidRDefault="006A6B53" w:rsidP="0067164C">
      <w:pPr>
        <w:pStyle w:val="Nadpiszleva"/>
        <w:numPr>
          <w:ilvl w:val="0"/>
          <w:numId w:val="49"/>
        </w:numPr>
        <w:spacing w:before="120" w:line="276" w:lineRule="auto"/>
        <w:jc w:val="both"/>
        <w:rPr>
          <w:sz w:val="20"/>
        </w:rPr>
      </w:pPr>
      <w:r w:rsidRPr="0067164C">
        <w:rPr>
          <w:b w:val="0"/>
          <w:sz w:val="20"/>
        </w:rPr>
        <w:lastRenderedPageBreak/>
        <w:t>provozovat pohotovostní telefonickou linku (dále také „HOT LINE“) a kontaktní e-mailovou adresu za účelem hlášení závad Zařízení</w:t>
      </w:r>
      <w:r w:rsidR="00A03AA4">
        <w:rPr>
          <w:b w:val="0"/>
          <w:sz w:val="20"/>
        </w:rPr>
        <w:t>,</w:t>
      </w:r>
    </w:p>
    <w:p w14:paraId="431E451D" w14:textId="7198E69F" w:rsidR="000437F6" w:rsidRPr="0067164C" w:rsidRDefault="006A6B53" w:rsidP="0067164C">
      <w:pPr>
        <w:pStyle w:val="Nadpiszleva"/>
        <w:numPr>
          <w:ilvl w:val="0"/>
          <w:numId w:val="49"/>
        </w:numPr>
        <w:spacing w:before="120" w:line="276" w:lineRule="auto"/>
        <w:jc w:val="both"/>
        <w:rPr>
          <w:sz w:val="20"/>
        </w:rPr>
      </w:pPr>
      <w:r w:rsidRPr="0067164C">
        <w:rPr>
          <w:b w:val="0"/>
          <w:sz w:val="20"/>
        </w:rPr>
        <w:t>plánovanou údržbu a servis Zařízení oznámit dopředu nejméně 5 (pět) pracovních dnů kontaktní osobě objednatele a provést ji</w:t>
      </w:r>
      <w:r w:rsidR="00BA4163" w:rsidRPr="0067164C">
        <w:rPr>
          <w:b w:val="0"/>
          <w:sz w:val="20"/>
        </w:rPr>
        <w:t xml:space="preserve"> nejpozději ve lhůtách dle čl. </w:t>
      </w:r>
      <w:proofErr w:type="gramStart"/>
      <w:r w:rsidR="00BA4163" w:rsidRPr="0067164C">
        <w:rPr>
          <w:b w:val="0"/>
          <w:sz w:val="20"/>
        </w:rPr>
        <w:t>5</w:t>
      </w:r>
      <w:r w:rsidRPr="0067164C">
        <w:rPr>
          <w:b w:val="0"/>
          <w:sz w:val="20"/>
        </w:rPr>
        <w:t>.1</w:t>
      </w:r>
      <w:r w:rsidR="00D36052">
        <w:rPr>
          <w:b w:val="0"/>
          <w:sz w:val="20"/>
        </w:rPr>
        <w:t>.</w:t>
      </w:r>
      <w:r w:rsidRPr="0067164C">
        <w:rPr>
          <w:b w:val="0"/>
          <w:sz w:val="20"/>
        </w:rPr>
        <w:t xml:space="preserve"> a.</w:t>
      </w:r>
      <w:proofErr w:type="gramEnd"/>
      <w:r w:rsidRPr="0067164C">
        <w:rPr>
          <w:b w:val="0"/>
          <w:sz w:val="20"/>
        </w:rPr>
        <w:t>, b., případně v jiné lhůtě dohodnuté s objednatelem v konkrétním případě,</w:t>
      </w:r>
    </w:p>
    <w:p w14:paraId="7B4E4CF6"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sledovat lhůty pro periodickou údržbu a servisu Zařízení a provádět ho i bez výzvy objednatele,</w:t>
      </w:r>
    </w:p>
    <w:p w14:paraId="05EB7AFF"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 xml:space="preserve">dodržovat při provádění údržby a servisu platné obecně závazné právní předpisy, </w:t>
      </w:r>
    </w:p>
    <w:p w14:paraId="35DA4568"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provádět údržbu a servis s náležitou odbornou péčí a způsobilými osobami,</w:t>
      </w:r>
    </w:p>
    <w:p w14:paraId="11A5662C"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provést preventivní odstranění závad Zařízení, v případě že takové při preventivní prohlídce Zařízení zjistí a může tím předejít nákladnějším zákrokům,</w:t>
      </w:r>
    </w:p>
    <w:p w14:paraId="114D7317"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k opravám Zařízení používat nepoužité náhradní díly nebo součástky,</w:t>
      </w:r>
    </w:p>
    <w:p w14:paraId="6344E94F"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o jednotlivé provedené údržbě a servisu vyhotovit písemný záznam (dále jen „servisní list“), na kterém Objednatel, resp. zodpovědná osoba Objednatele potvrdí převzetí opravy s dodanými náhradními díly, které byly k údržbě a servisu použity a potvrdí provedení údržby a servisu,</w:t>
      </w:r>
    </w:p>
    <w:p w14:paraId="65B75F21" w14:textId="7BBB17AE" w:rsidR="000437F6" w:rsidRPr="0067164C" w:rsidRDefault="006A6B53" w:rsidP="0067164C">
      <w:pPr>
        <w:pStyle w:val="Nadpiszleva"/>
        <w:numPr>
          <w:ilvl w:val="0"/>
          <w:numId w:val="49"/>
        </w:numPr>
        <w:spacing w:before="120" w:line="276" w:lineRule="auto"/>
        <w:jc w:val="both"/>
        <w:rPr>
          <w:sz w:val="20"/>
        </w:rPr>
      </w:pPr>
      <w:r w:rsidRPr="0067164C">
        <w:rPr>
          <w:b w:val="0"/>
          <w:sz w:val="20"/>
        </w:rPr>
        <w:t>kopii servisního listu bezodkladně po provedení údržby a servisu elektronicky zaslat Oddělení zdravotnické techniky, e-mail:</w:t>
      </w:r>
      <w:r w:rsidR="00F51DC4" w:rsidRPr="0067164C">
        <w:rPr>
          <w:b w:val="0"/>
          <w:sz w:val="20"/>
        </w:rPr>
        <w:t xml:space="preserve"> ozt</w:t>
      </w:r>
      <w:r w:rsidRPr="0067164C">
        <w:rPr>
          <w:b w:val="0"/>
          <w:sz w:val="20"/>
        </w:rPr>
        <w:t>@nem-tr.cz</w:t>
      </w:r>
      <w:r w:rsidR="0021349E">
        <w:rPr>
          <w:b w:val="0"/>
          <w:sz w:val="20"/>
        </w:rPr>
        <w:t>,</w:t>
      </w:r>
    </w:p>
    <w:p w14:paraId="46C95040"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postupovat v průběhu provádění údržby a servisu Zařízení bez zbytečného odkladu.</w:t>
      </w:r>
    </w:p>
    <w:p w14:paraId="2C7BD140" w14:textId="77777777" w:rsidR="000437F6" w:rsidRDefault="000437F6" w:rsidP="00134D5D">
      <w:pPr>
        <w:pStyle w:val="Nadpiszleva"/>
        <w:spacing w:before="120"/>
        <w:jc w:val="both"/>
        <w:rPr>
          <w:rFonts w:ascii="Times New Roman" w:hAnsi="Times New Roman" w:cs="Times New Roman"/>
          <w:b w:val="0"/>
          <w:sz w:val="20"/>
        </w:rPr>
      </w:pPr>
    </w:p>
    <w:p w14:paraId="25175998"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Další podmínky plnění</w:t>
      </w:r>
    </w:p>
    <w:p w14:paraId="034C967F" w14:textId="77777777" w:rsidR="000437F6" w:rsidRPr="007E201F" w:rsidRDefault="006A6B53">
      <w:pPr>
        <w:pStyle w:val="Nadpiszleva"/>
        <w:numPr>
          <w:ilvl w:val="1"/>
          <w:numId w:val="33"/>
        </w:numPr>
        <w:spacing w:before="120"/>
        <w:ind w:left="709" w:hanging="709"/>
        <w:jc w:val="both"/>
        <w:rPr>
          <w:rStyle w:val="LNEK"/>
          <w:b w:val="0"/>
        </w:rPr>
      </w:pPr>
      <w:r w:rsidRPr="007E201F">
        <w:rPr>
          <w:rStyle w:val="LNEK"/>
          <w:b w:val="0"/>
        </w:rPr>
        <w:t xml:space="preserve">Poskytovatel se zavazuje a ručí za to, že disponuje a po celou dobu platnosti této smlouvy bude disponovat příslušnými autorskými právy, které ho opravňují k úpravám, upgradům a dalším souvisejícím krokům ve vztahu k software užitému při dodání a instalaci Zařízení, a je oprávněn poskytnout Objednateli k jeho užívání licenci tak, aby mohlo být zařízení užíváno v souladu s touto smlouvou a s potřebami objednatele, a touto smlouvou Objednateli nevýhradní a časově neomezenou licenci k užívání všem software s jeho veškerými upgrady a úpravami provedenými při provádění údržby a servisu Zařízení poskytuje. </w:t>
      </w:r>
    </w:p>
    <w:p w14:paraId="37F0E657" w14:textId="77777777" w:rsidR="000437F6" w:rsidRPr="007E201F" w:rsidRDefault="006A6B53">
      <w:pPr>
        <w:pStyle w:val="Nadpiszleva"/>
        <w:numPr>
          <w:ilvl w:val="1"/>
          <w:numId w:val="33"/>
        </w:numPr>
        <w:spacing w:before="120"/>
        <w:ind w:left="709" w:hanging="709"/>
        <w:jc w:val="both"/>
        <w:rPr>
          <w:b w:val="0"/>
          <w:color w:val="auto"/>
          <w:sz w:val="20"/>
        </w:rPr>
      </w:pPr>
      <w:r w:rsidRPr="007E201F">
        <w:rPr>
          <w:b w:val="0"/>
          <w:color w:val="auto"/>
          <w:sz w:val="20"/>
        </w:rPr>
        <w:t xml:space="preserve">Objednatel se zavazuje v případě poruchy zařízení telefonicky a e-mailem </w:t>
      </w:r>
      <w:r w:rsidRPr="007E201F">
        <w:rPr>
          <w:color w:val="auto"/>
          <w:sz w:val="20"/>
        </w:rPr>
        <w:t>oznámit tuto závadu Zařízení</w:t>
      </w:r>
      <w:r w:rsidRPr="007E201F">
        <w:rPr>
          <w:b w:val="0"/>
          <w:color w:val="auto"/>
          <w:sz w:val="20"/>
        </w:rPr>
        <w:t xml:space="preserve"> na tyto kontakty:</w:t>
      </w:r>
    </w:p>
    <w:p w14:paraId="2FC15CEA" w14:textId="77777777" w:rsidR="000437F6" w:rsidRPr="007E201F" w:rsidRDefault="006A6B53">
      <w:pPr>
        <w:pStyle w:val="Nadpiszleva"/>
        <w:spacing w:before="120"/>
        <w:ind w:left="709"/>
        <w:jc w:val="both"/>
        <w:rPr>
          <w:b w:val="0"/>
          <w:color w:val="auto"/>
          <w:sz w:val="20"/>
        </w:rPr>
      </w:pPr>
      <w:r w:rsidRPr="007E201F">
        <w:rPr>
          <w:b w:val="0"/>
          <w:color w:val="auto"/>
          <w:sz w:val="20"/>
        </w:rPr>
        <w:t xml:space="preserve">tel. (HOT-LINE): </w:t>
      </w:r>
      <w:r w:rsidRPr="007E201F">
        <w:rPr>
          <w:b w:val="0"/>
          <w:color w:val="auto"/>
          <w:sz w:val="20"/>
        </w:rPr>
        <w:tab/>
        <w:t>……………………</w:t>
      </w:r>
      <w:proofErr w:type="gramStart"/>
      <w:r w:rsidRPr="007E201F">
        <w:rPr>
          <w:b w:val="0"/>
          <w:color w:val="auto"/>
          <w:sz w:val="20"/>
        </w:rPr>
        <w:t>…...,</w:t>
      </w:r>
      <w:proofErr w:type="gramEnd"/>
      <w:r w:rsidRPr="007E201F">
        <w:rPr>
          <w:b w:val="0"/>
          <w:color w:val="auto"/>
          <w:sz w:val="20"/>
        </w:rPr>
        <w:t xml:space="preserve"> </w:t>
      </w:r>
    </w:p>
    <w:p w14:paraId="28165786" w14:textId="77777777" w:rsidR="000437F6" w:rsidRPr="007E201F" w:rsidRDefault="006A6B53">
      <w:pPr>
        <w:pStyle w:val="Nadpiszleva"/>
        <w:spacing w:before="120"/>
        <w:ind w:left="709"/>
        <w:jc w:val="both"/>
        <w:rPr>
          <w:b w:val="0"/>
          <w:color w:val="auto"/>
          <w:sz w:val="20"/>
        </w:rPr>
      </w:pPr>
      <w:r w:rsidRPr="007E201F">
        <w:rPr>
          <w:b w:val="0"/>
          <w:color w:val="auto"/>
          <w:sz w:val="20"/>
        </w:rPr>
        <w:t>e-mail:</w:t>
      </w:r>
      <w:r w:rsidRPr="007E201F">
        <w:rPr>
          <w:b w:val="0"/>
          <w:color w:val="auto"/>
          <w:sz w:val="20"/>
        </w:rPr>
        <w:tab/>
      </w:r>
      <w:r w:rsidRPr="007E201F">
        <w:rPr>
          <w:b w:val="0"/>
          <w:color w:val="auto"/>
          <w:sz w:val="20"/>
        </w:rPr>
        <w:tab/>
      </w:r>
      <w:r w:rsidRPr="007E201F">
        <w:rPr>
          <w:b w:val="0"/>
          <w:color w:val="auto"/>
          <w:sz w:val="20"/>
        </w:rPr>
        <w:tab/>
        <w:t xml:space="preserve">………………………… </w:t>
      </w:r>
    </w:p>
    <w:p w14:paraId="7C287356" w14:textId="77777777" w:rsidR="000437F6" w:rsidRPr="007E201F" w:rsidRDefault="006A6B53">
      <w:pPr>
        <w:pStyle w:val="Nadpiszleva"/>
        <w:spacing w:before="120"/>
        <w:ind w:left="709"/>
        <w:jc w:val="both"/>
        <w:rPr>
          <w:b w:val="0"/>
          <w:color w:val="auto"/>
          <w:sz w:val="20"/>
        </w:rPr>
      </w:pPr>
      <w:r w:rsidRPr="007E201F">
        <w:rPr>
          <w:b w:val="0"/>
          <w:color w:val="auto"/>
          <w:sz w:val="20"/>
        </w:rPr>
        <w:t xml:space="preserve">Za okamžik oznámení závady se považuje oznámení formou e-mailu.  </w:t>
      </w:r>
    </w:p>
    <w:p w14:paraId="36DDAB45" w14:textId="416F2F43" w:rsidR="000437F6" w:rsidRPr="007E201F" w:rsidRDefault="006A6B53">
      <w:pPr>
        <w:pStyle w:val="Nadpiszleva"/>
        <w:numPr>
          <w:ilvl w:val="1"/>
          <w:numId w:val="33"/>
        </w:numPr>
        <w:spacing w:before="120"/>
        <w:ind w:left="709" w:hanging="709"/>
        <w:jc w:val="both"/>
        <w:rPr>
          <w:b w:val="0"/>
          <w:color w:val="auto"/>
          <w:sz w:val="20"/>
        </w:rPr>
      </w:pPr>
      <w:r w:rsidRPr="007E201F">
        <w:rPr>
          <w:b w:val="0"/>
          <w:color w:val="auto"/>
          <w:sz w:val="20"/>
        </w:rPr>
        <w:t>Objednatel je povinen závadu Zařízení oznámit bez zbytečného odkladu poté, co ji zjistí</w:t>
      </w:r>
      <w:r w:rsidR="0055764B">
        <w:rPr>
          <w:b w:val="0"/>
          <w:color w:val="auto"/>
          <w:sz w:val="20"/>
        </w:rPr>
        <w:t>,</w:t>
      </w:r>
      <w:r w:rsidRPr="007E201F">
        <w:rPr>
          <w:b w:val="0"/>
          <w:color w:val="auto"/>
          <w:sz w:val="20"/>
        </w:rPr>
        <w:t xml:space="preserve"> pomocí uvedených kontaktů.</w:t>
      </w:r>
    </w:p>
    <w:p w14:paraId="710047CF" w14:textId="49A46F83" w:rsidR="000437F6" w:rsidRPr="007E201F" w:rsidRDefault="006A6B53">
      <w:pPr>
        <w:pStyle w:val="Nadpiszleva"/>
        <w:numPr>
          <w:ilvl w:val="1"/>
          <w:numId w:val="33"/>
        </w:numPr>
        <w:spacing w:before="120"/>
        <w:ind w:left="709" w:hanging="709"/>
        <w:jc w:val="both"/>
        <w:rPr>
          <w:b w:val="0"/>
          <w:sz w:val="20"/>
        </w:rPr>
      </w:pPr>
      <w:r w:rsidRPr="007E201F">
        <w:rPr>
          <w:b w:val="0"/>
          <w:sz w:val="20"/>
        </w:rPr>
        <w:t xml:space="preserve">Objednatel se zavazuje zabezpečit svými vlastními odbornými </w:t>
      </w:r>
      <w:r w:rsidR="009D5036">
        <w:rPr>
          <w:b w:val="0"/>
          <w:sz w:val="20"/>
        </w:rPr>
        <w:t>zaměstnanci</w:t>
      </w:r>
      <w:r w:rsidR="009D5036" w:rsidRPr="007E201F">
        <w:rPr>
          <w:b w:val="0"/>
          <w:sz w:val="20"/>
        </w:rPr>
        <w:t xml:space="preserve"> </w:t>
      </w:r>
      <w:r w:rsidRPr="007E201F">
        <w:rPr>
          <w:b w:val="0"/>
          <w:sz w:val="20"/>
        </w:rPr>
        <w:t xml:space="preserve">zaškolenými Poskytovatelem: </w:t>
      </w:r>
    </w:p>
    <w:p w14:paraId="32CFD6EC" w14:textId="00FBBE9F" w:rsidR="000437F6" w:rsidRPr="007E201F" w:rsidRDefault="006A6B53" w:rsidP="0067164C">
      <w:pPr>
        <w:pStyle w:val="Nadpiszleva"/>
        <w:numPr>
          <w:ilvl w:val="0"/>
          <w:numId w:val="46"/>
        </w:numPr>
        <w:spacing w:before="120"/>
        <w:jc w:val="both"/>
        <w:rPr>
          <w:b w:val="0"/>
          <w:sz w:val="20"/>
        </w:rPr>
      </w:pPr>
      <w:r w:rsidRPr="007E201F">
        <w:rPr>
          <w:b w:val="0"/>
          <w:sz w:val="20"/>
        </w:rPr>
        <w:t>běžnou denní údržbu podle doporučení v návodu k obsluze</w:t>
      </w:r>
      <w:r w:rsidR="0055764B">
        <w:rPr>
          <w:b w:val="0"/>
          <w:sz w:val="20"/>
        </w:rPr>
        <w:t>,</w:t>
      </w:r>
    </w:p>
    <w:p w14:paraId="21A7F4FA" w14:textId="3B4AEFBB" w:rsidR="000437F6" w:rsidRPr="001D3CBC" w:rsidRDefault="006A6B53" w:rsidP="0067164C">
      <w:pPr>
        <w:pStyle w:val="Nadpiszleva"/>
        <w:numPr>
          <w:ilvl w:val="0"/>
          <w:numId w:val="46"/>
        </w:numPr>
        <w:spacing w:before="120"/>
        <w:jc w:val="both"/>
        <w:rPr>
          <w:b w:val="0"/>
          <w:sz w:val="20"/>
        </w:rPr>
      </w:pPr>
      <w:r w:rsidRPr="007E201F">
        <w:rPr>
          <w:b w:val="0"/>
          <w:sz w:val="20"/>
        </w:rPr>
        <w:t>při ohlašování závady uvést bližší specifikaci závady (příp. číslo poruchy z displeje)</w:t>
      </w:r>
      <w:r w:rsidR="0055764B">
        <w:rPr>
          <w:b w:val="0"/>
          <w:sz w:val="20"/>
        </w:rPr>
        <w:t>.</w:t>
      </w:r>
    </w:p>
    <w:p w14:paraId="6878B54B" w14:textId="77777777" w:rsidR="000437F6" w:rsidRPr="007E201F" w:rsidRDefault="006A6B53">
      <w:pPr>
        <w:pStyle w:val="Nadpiszleva"/>
        <w:numPr>
          <w:ilvl w:val="1"/>
          <w:numId w:val="33"/>
        </w:numPr>
        <w:spacing w:before="120"/>
        <w:ind w:left="709" w:hanging="709"/>
        <w:jc w:val="both"/>
        <w:rPr>
          <w:b w:val="0"/>
          <w:sz w:val="20"/>
        </w:rPr>
      </w:pPr>
      <w:r w:rsidRPr="007E201F">
        <w:rPr>
          <w:b w:val="0"/>
          <w:sz w:val="20"/>
        </w:rPr>
        <w:t xml:space="preserve">Objednatel je povinen vytvořit Poskytovateli podmínky pro provádění údržby a servisu, zejména: </w:t>
      </w:r>
    </w:p>
    <w:p w14:paraId="79CFF3F5" w14:textId="77777777" w:rsidR="000437F6" w:rsidRPr="007E201F" w:rsidRDefault="006A6B53" w:rsidP="0067164C">
      <w:pPr>
        <w:pStyle w:val="Nadpiszleva"/>
        <w:numPr>
          <w:ilvl w:val="0"/>
          <w:numId w:val="47"/>
        </w:numPr>
        <w:spacing w:before="120"/>
        <w:jc w:val="both"/>
        <w:rPr>
          <w:b w:val="0"/>
          <w:sz w:val="20"/>
        </w:rPr>
      </w:pPr>
      <w:r w:rsidRPr="007E201F">
        <w:rPr>
          <w:b w:val="0"/>
          <w:sz w:val="20"/>
        </w:rPr>
        <w:t xml:space="preserve">zajistit, aby servisní pracovníci měli přístup k Zařízení v době ohlášené plánované údržby a servisu a v době akutní údržby a servisu, </w:t>
      </w:r>
    </w:p>
    <w:p w14:paraId="39CEE58E" w14:textId="77777777" w:rsidR="000437F6" w:rsidRPr="007E201F" w:rsidRDefault="006A6B53" w:rsidP="0067164C">
      <w:pPr>
        <w:pStyle w:val="Nadpiszleva"/>
        <w:numPr>
          <w:ilvl w:val="0"/>
          <w:numId w:val="48"/>
        </w:numPr>
        <w:spacing w:before="120"/>
        <w:jc w:val="both"/>
        <w:rPr>
          <w:b w:val="0"/>
          <w:sz w:val="20"/>
        </w:rPr>
      </w:pPr>
      <w:r w:rsidRPr="007E201F">
        <w:rPr>
          <w:b w:val="0"/>
          <w:sz w:val="20"/>
        </w:rPr>
        <w:t>umožnit provádět údržbu a servis v prostorách Objednatele, je-li to pro jeho provedení nezbytné,</w:t>
      </w:r>
    </w:p>
    <w:p w14:paraId="514953A0" w14:textId="77777777" w:rsidR="000437F6" w:rsidRPr="007E201F" w:rsidRDefault="006A6B53" w:rsidP="0067164C">
      <w:pPr>
        <w:pStyle w:val="Nadpiszleva"/>
        <w:numPr>
          <w:ilvl w:val="0"/>
          <w:numId w:val="48"/>
        </w:numPr>
        <w:spacing w:before="120"/>
        <w:jc w:val="both"/>
        <w:rPr>
          <w:b w:val="0"/>
          <w:sz w:val="20"/>
        </w:rPr>
      </w:pPr>
      <w:r w:rsidRPr="007E201F">
        <w:rPr>
          <w:b w:val="0"/>
          <w:sz w:val="20"/>
        </w:rPr>
        <w:lastRenderedPageBreak/>
        <w:t xml:space="preserve">umožnit provádět údržbu a servis prostřednictvím dálkového přístupu, je-li to pro jeho provedení nezbytné. </w:t>
      </w:r>
    </w:p>
    <w:p w14:paraId="4EFA5BB5" w14:textId="77777777" w:rsidR="000437F6" w:rsidRDefault="000437F6">
      <w:pPr>
        <w:pStyle w:val="Nadpiszleva"/>
        <w:spacing w:before="120"/>
        <w:rPr>
          <w:rFonts w:ascii="Times New Roman" w:hAnsi="Times New Roman" w:cs="Times New Roman"/>
          <w:sz w:val="20"/>
        </w:rPr>
      </w:pPr>
    </w:p>
    <w:p w14:paraId="759D02F8"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Cena plnění</w:t>
      </w:r>
    </w:p>
    <w:p w14:paraId="2387EA98"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se zavazuje zaplatit Poskytovateli cenu za provádění údržby a servisu za podmínek stanovených v tomto článku smlouvy.</w:t>
      </w:r>
    </w:p>
    <w:p w14:paraId="303F7E7E"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Cena plnění činí celkem </w:t>
      </w:r>
      <w:r w:rsidRPr="00ED375F">
        <w:rPr>
          <w:rFonts w:ascii="Arial" w:hAnsi="Arial" w:cs="Arial"/>
        </w:rPr>
        <w:t>měsíčně</w:t>
      </w:r>
      <w:r>
        <w:rPr>
          <w:rFonts w:ascii="Arial" w:hAnsi="Arial" w:cs="Arial"/>
        </w:rPr>
        <w:t xml:space="preserve"> ________________________________________ (slovy __________________________ korun českých) bez daně z přidané hodnoty, tj. ___________________ (slovy ____________</w:t>
      </w:r>
      <w:r>
        <w:rPr>
          <w:rFonts w:ascii="Arial" w:hAnsi="Arial" w:cs="Arial"/>
          <w:i/>
        </w:rPr>
        <w:t>_</w:t>
      </w:r>
      <w:r>
        <w:rPr>
          <w:rFonts w:ascii="Arial" w:hAnsi="Arial" w:cs="Arial"/>
        </w:rPr>
        <w:t xml:space="preserve">______________ korun českých) včetně daně z přidané hodnoty. </w:t>
      </w:r>
    </w:p>
    <w:p w14:paraId="25540DD3" w14:textId="77777777" w:rsidR="00331A61" w:rsidRDefault="00331A61" w:rsidP="00331A61">
      <w:pPr>
        <w:pStyle w:val="Smlouva4"/>
        <w:keepNext w:val="0"/>
        <w:tabs>
          <w:tab w:val="left" w:pos="709"/>
        </w:tabs>
        <w:ind w:left="709"/>
        <w:rPr>
          <w:rFonts w:ascii="Arial" w:hAnsi="Arial" w:cs="Arial"/>
          <w:b/>
          <w:highlight w:val="yellow"/>
          <w:u w:val="single"/>
        </w:rPr>
      </w:pPr>
    </w:p>
    <w:p w14:paraId="0EE4873C" w14:textId="0FFB081F"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zaplatí Poskyt</w:t>
      </w:r>
      <w:r w:rsidR="00BA4163">
        <w:rPr>
          <w:rFonts w:ascii="Arial" w:hAnsi="Arial" w:cs="Arial"/>
        </w:rPr>
        <w:t xml:space="preserve">ovateli cenu sjednanou v odst. </w:t>
      </w:r>
      <w:proofErr w:type="gramStart"/>
      <w:r w:rsidR="00BA4163">
        <w:rPr>
          <w:rFonts w:ascii="Arial" w:hAnsi="Arial" w:cs="Arial"/>
        </w:rPr>
        <w:t>7</w:t>
      </w:r>
      <w:r>
        <w:rPr>
          <w:rFonts w:ascii="Arial" w:hAnsi="Arial" w:cs="Arial"/>
        </w:rPr>
        <w:t>.2. této</w:t>
      </w:r>
      <w:proofErr w:type="gramEnd"/>
      <w:r>
        <w:rPr>
          <w:rFonts w:ascii="Arial" w:hAnsi="Arial" w:cs="Arial"/>
        </w:rPr>
        <w:t xml:space="preserve"> smlouvy takto:</w:t>
      </w:r>
    </w:p>
    <w:p w14:paraId="7024CC01" w14:textId="31BC497F" w:rsidR="000437F6" w:rsidRDefault="006A6B53">
      <w:pPr>
        <w:pStyle w:val="Nadpis2"/>
        <w:keepNext w:val="0"/>
        <w:widowControl w:val="0"/>
        <w:numPr>
          <w:ilvl w:val="2"/>
          <w:numId w:val="4"/>
        </w:numPr>
        <w:spacing w:before="0" w:after="120" w:line="276" w:lineRule="auto"/>
        <w:ind w:left="1418"/>
        <w:jc w:val="both"/>
        <w:rPr>
          <w:b w:val="0"/>
          <w:i w:val="0"/>
          <w:sz w:val="20"/>
        </w:rPr>
      </w:pPr>
      <w:bookmarkStart w:id="0" w:name="_Ref411516584"/>
      <w:r>
        <w:rPr>
          <w:b w:val="0"/>
          <w:bCs/>
          <w:i w:val="0"/>
          <w:sz w:val="20"/>
        </w:rPr>
        <w:t>100</w:t>
      </w:r>
      <w:r w:rsidR="001D3CBC">
        <w:rPr>
          <w:b w:val="0"/>
          <w:bCs/>
          <w:i w:val="0"/>
          <w:sz w:val="20"/>
        </w:rPr>
        <w:t xml:space="preserve"> </w:t>
      </w:r>
      <w:r>
        <w:rPr>
          <w:b w:val="0"/>
          <w:bCs/>
          <w:i w:val="0"/>
          <w:sz w:val="20"/>
        </w:rPr>
        <w:t xml:space="preserve">% ceny údržby a servisu bude Objednatelem zaplaceno měsíčně na základě faktury za předešlý kalendářní měsíc (dále také </w:t>
      </w:r>
      <w:r>
        <w:rPr>
          <w:bCs/>
          <w:i w:val="0"/>
          <w:sz w:val="20"/>
        </w:rPr>
        <w:t>„fakturované období“</w:t>
      </w:r>
      <w:r>
        <w:rPr>
          <w:b w:val="0"/>
          <w:bCs/>
          <w:i w:val="0"/>
          <w:sz w:val="20"/>
        </w:rPr>
        <w:t xml:space="preserve">). </w:t>
      </w:r>
      <w:bookmarkEnd w:id="0"/>
    </w:p>
    <w:p w14:paraId="4EB33FF1" w14:textId="2C7335CD" w:rsidR="000437F6" w:rsidRDefault="006A6B53">
      <w:pPr>
        <w:pStyle w:val="Nadpis2"/>
        <w:keepNext w:val="0"/>
        <w:widowControl w:val="0"/>
        <w:numPr>
          <w:ilvl w:val="2"/>
          <w:numId w:val="4"/>
        </w:numPr>
        <w:spacing w:before="0" w:after="120" w:line="276" w:lineRule="auto"/>
        <w:ind w:left="1418"/>
        <w:jc w:val="both"/>
      </w:pPr>
      <w:bookmarkStart w:id="1" w:name="_Ref411516619"/>
      <w:r>
        <w:rPr>
          <w:b w:val="0"/>
          <w:i w:val="0"/>
          <w:sz w:val="20"/>
        </w:rPr>
        <w:t xml:space="preserve">Faktura bude splatná do třiceti (30) kalendářních dnů ode dne jejího vystavení. Poskytovatel je povinen zaslat fakturu Objednateli </w:t>
      </w:r>
      <w:r w:rsidR="00BA4163">
        <w:rPr>
          <w:b w:val="0"/>
          <w:i w:val="0"/>
          <w:sz w:val="20"/>
        </w:rPr>
        <w:t xml:space="preserve">způsobem uvedeným v odst. </w:t>
      </w:r>
      <w:proofErr w:type="gramStart"/>
      <w:r w:rsidR="00BA4163">
        <w:rPr>
          <w:b w:val="0"/>
          <w:i w:val="0"/>
          <w:sz w:val="20"/>
        </w:rPr>
        <w:t>7</w:t>
      </w:r>
      <w:r>
        <w:rPr>
          <w:b w:val="0"/>
          <w:i w:val="0"/>
          <w:sz w:val="20"/>
        </w:rPr>
        <w:t>.6. této</w:t>
      </w:r>
      <w:proofErr w:type="gramEnd"/>
      <w:r>
        <w:rPr>
          <w:b w:val="0"/>
          <w:i w:val="0"/>
          <w:sz w:val="20"/>
        </w:rPr>
        <w:t xml:space="preserve"> smlouvy nejpozději následující pracovní den po jejím vystavení. Faktura bude vystavena nejpozději do patnácti (15) kalendářních dnů od uplynutí fakturovaného období.</w:t>
      </w:r>
      <w:r>
        <w:rPr>
          <w:b w:val="0"/>
          <w:i w:val="0"/>
          <w:color w:val="FF0000"/>
          <w:sz w:val="20"/>
        </w:rPr>
        <w:t xml:space="preserve"> </w:t>
      </w:r>
      <w:r>
        <w:rPr>
          <w:b w:val="0"/>
          <w:i w:val="0"/>
          <w:sz w:val="20"/>
        </w:rPr>
        <w:t xml:space="preserve">Poskytovatel nemá právo požadovat po Objednateli zaplacení zálohy. </w:t>
      </w:r>
      <w:bookmarkEnd w:id="1"/>
    </w:p>
    <w:p w14:paraId="4DA8EAE0" w14:textId="1F685760" w:rsidR="000437F6" w:rsidRDefault="006A6B53">
      <w:pPr>
        <w:pStyle w:val="Smlouva4"/>
        <w:numPr>
          <w:ilvl w:val="1"/>
          <w:numId w:val="4"/>
        </w:numPr>
        <w:spacing w:line="276" w:lineRule="auto"/>
        <w:rPr>
          <w:rFonts w:ascii="Arial" w:hAnsi="Arial" w:cs="Arial"/>
        </w:rPr>
      </w:pPr>
      <w:r>
        <w:rPr>
          <w:rFonts w:ascii="Arial" w:hAnsi="Arial" w:cs="Arial"/>
        </w:rPr>
        <w:t>Objednatel je povinen zaplatit Poskytovateli cenu na základě faktury vystavené v souladu s</w:t>
      </w:r>
      <w:r w:rsidR="0055764B">
        <w:rPr>
          <w:rFonts w:ascii="Arial" w:hAnsi="Arial" w:cs="Arial"/>
        </w:rPr>
        <w:t> </w:t>
      </w:r>
      <w:proofErr w:type="gramStart"/>
      <w:r>
        <w:rPr>
          <w:rFonts w:ascii="Arial" w:hAnsi="Arial" w:cs="Arial"/>
        </w:rPr>
        <w:t xml:space="preserve">odst. </w:t>
      </w:r>
      <w:r>
        <w:rPr>
          <w:rFonts w:ascii="Arial" w:hAnsi="Arial" w:cs="Arial"/>
        </w:rPr>
        <w:fldChar w:fldCharType="begin"/>
      </w:r>
      <w:r>
        <w:rPr>
          <w:rFonts w:ascii="Arial" w:hAnsi="Arial" w:cs="Arial"/>
        </w:rPr>
        <w:instrText xml:space="preserve"> REF _Ref411516584 \n \h  \* MERGEFORMAT </w:instrText>
      </w:r>
      <w:r>
        <w:rPr>
          <w:rFonts w:ascii="Arial" w:hAnsi="Arial" w:cs="Arial"/>
        </w:rPr>
      </w:r>
      <w:r>
        <w:rPr>
          <w:rFonts w:ascii="Arial" w:hAnsi="Arial" w:cs="Arial"/>
        </w:rPr>
        <w:fldChar w:fldCharType="separate"/>
      </w:r>
      <w:r w:rsidR="008E1423">
        <w:rPr>
          <w:rFonts w:ascii="Arial" w:hAnsi="Arial" w:cs="Arial"/>
        </w:rPr>
        <w:t>7.3.1</w:t>
      </w:r>
      <w:proofErr w:type="gramEnd"/>
      <w:r>
        <w:rPr>
          <w:rFonts w:ascii="Arial" w:hAnsi="Arial" w:cs="Arial"/>
        </w:rPr>
        <w:fldChar w:fldCharType="end"/>
      </w:r>
      <w:r w:rsidR="00D36052">
        <w:rPr>
          <w:rFonts w:ascii="Arial" w:hAnsi="Arial" w:cs="Arial"/>
        </w:rPr>
        <w:t>.</w:t>
      </w:r>
      <w:r>
        <w:rPr>
          <w:rFonts w:ascii="Arial" w:hAnsi="Arial" w:cs="Arial"/>
        </w:rPr>
        <w:t xml:space="preserve"> této smlouvy a ve lhůtě splatnosti stanovené v odst. </w:t>
      </w:r>
      <w:r>
        <w:rPr>
          <w:rFonts w:ascii="Arial" w:hAnsi="Arial" w:cs="Arial"/>
        </w:rPr>
        <w:fldChar w:fldCharType="begin"/>
      </w:r>
      <w:r>
        <w:rPr>
          <w:rFonts w:ascii="Arial" w:hAnsi="Arial" w:cs="Arial"/>
        </w:rPr>
        <w:instrText xml:space="preserve"> REF _Ref411516619 \n \h  \* MERGEFORMAT </w:instrText>
      </w:r>
      <w:r>
        <w:rPr>
          <w:rFonts w:ascii="Arial" w:hAnsi="Arial" w:cs="Arial"/>
        </w:rPr>
      </w:r>
      <w:r>
        <w:rPr>
          <w:rFonts w:ascii="Arial" w:hAnsi="Arial" w:cs="Arial"/>
        </w:rPr>
        <w:fldChar w:fldCharType="separate"/>
      </w:r>
      <w:r w:rsidR="008E1423">
        <w:rPr>
          <w:rFonts w:ascii="Arial" w:hAnsi="Arial" w:cs="Arial"/>
        </w:rPr>
        <w:t>7.3.2</w:t>
      </w:r>
      <w:r>
        <w:rPr>
          <w:rFonts w:ascii="Arial" w:hAnsi="Arial" w:cs="Arial"/>
        </w:rPr>
        <w:fldChar w:fldCharType="end"/>
      </w:r>
      <w:r w:rsidR="00D36052">
        <w:rPr>
          <w:rFonts w:ascii="Arial" w:hAnsi="Arial" w:cs="Arial"/>
        </w:rPr>
        <w:t>.</w:t>
      </w:r>
      <w:r>
        <w:rPr>
          <w:rFonts w:ascii="Arial" w:hAnsi="Arial" w:cs="Arial"/>
        </w:rPr>
        <w:t xml:space="preserve"> této smlouvy. Objednatel zaplatí kupní cenu převodem na bankovní účet Poskytovatele uvedený v záhlaví této smlouvy.</w:t>
      </w:r>
    </w:p>
    <w:p w14:paraId="6447638C" w14:textId="7FE2A6AC" w:rsidR="000437F6" w:rsidRDefault="006A6B53">
      <w:pPr>
        <w:pStyle w:val="Smlouva4"/>
        <w:numPr>
          <w:ilvl w:val="1"/>
          <w:numId w:val="4"/>
        </w:numPr>
        <w:spacing w:line="276" w:lineRule="auto"/>
        <w:rPr>
          <w:rFonts w:ascii="Arial" w:hAnsi="Arial" w:cs="Arial"/>
        </w:rPr>
      </w:pPr>
      <w:r>
        <w:rPr>
          <w:rFonts w:ascii="Arial" w:hAnsi="Arial" w:cs="Arial"/>
        </w:rPr>
        <w:t xml:space="preserve">Poskytovatel se zavazuje uvést na vystavené faktuře číslo této smlouvy. </w:t>
      </w:r>
    </w:p>
    <w:p w14:paraId="21C2D956" w14:textId="5AE3B736" w:rsidR="000437F6" w:rsidRDefault="006A6B53">
      <w:pPr>
        <w:pStyle w:val="Smlouva4"/>
        <w:numPr>
          <w:ilvl w:val="1"/>
          <w:numId w:val="4"/>
        </w:numPr>
        <w:spacing w:line="276" w:lineRule="auto"/>
        <w:rPr>
          <w:rFonts w:ascii="Arial" w:hAnsi="Arial" w:cs="Arial"/>
        </w:rPr>
      </w:pPr>
      <w:r>
        <w:rPr>
          <w:rFonts w:ascii="Arial" w:hAnsi="Arial" w:cs="Arial"/>
        </w:rPr>
        <w:t xml:space="preserve">Faktura musí být vystavena a zaslána ve formě stanovené v předchozím odstavci této smlouvy a musí obsahovat údaje vyplývající z příslušných právních předpisů a </w:t>
      </w:r>
      <w:r w:rsidR="00BA4163">
        <w:rPr>
          <w:rFonts w:ascii="Arial" w:hAnsi="Arial" w:cs="Arial"/>
        </w:rPr>
        <w:t xml:space="preserve">rovněž údaje stanovené v odst. </w:t>
      </w:r>
      <w:proofErr w:type="gramStart"/>
      <w:r w:rsidR="00BA4163">
        <w:rPr>
          <w:rFonts w:ascii="Arial" w:hAnsi="Arial" w:cs="Arial"/>
        </w:rPr>
        <w:t>7</w:t>
      </w:r>
      <w:r>
        <w:rPr>
          <w:rFonts w:ascii="Arial" w:hAnsi="Arial" w:cs="Arial"/>
        </w:rPr>
        <w:t>.</w:t>
      </w:r>
      <w:r w:rsidR="0055764B">
        <w:rPr>
          <w:rFonts w:ascii="Arial" w:hAnsi="Arial" w:cs="Arial"/>
        </w:rPr>
        <w:t>7</w:t>
      </w:r>
      <w:r>
        <w:rPr>
          <w:rFonts w:ascii="Arial" w:hAnsi="Arial" w:cs="Arial"/>
        </w:rPr>
        <w:t>. této</w:t>
      </w:r>
      <w:proofErr w:type="gramEnd"/>
      <w:r>
        <w:rPr>
          <w:rFonts w:ascii="Arial" w:hAnsi="Arial" w:cs="Arial"/>
        </w:rPr>
        <w:t xml:space="preserve"> smlouvy. </w:t>
      </w:r>
    </w:p>
    <w:p w14:paraId="4B188C29" w14:textId="66FC104E" w:rsidR="000437F6" w:rsidRDefault="006A6B53">
      <w:pPr>
        <w:pStyle w:val="Smlouva4"/>
        <w:numPr>
          <w:ilvl w:val="1"/>
          <w:numId w:val="4"/>
        </w:numPr>
        <w:spacing w:line="276" w:lineRule="auto"/>
        <w:rPr>
          <w:rFonts w:ascii="Arial" w:hAnsi="Arial" w:cs="Arial"/>
        </w:rPr>
      </w:pPr>
      <w:r>
        <w:rPr>
          <w:rFonts w:ascii="Arial" w:hAnsi="Arial" w:cs="Arial"/>
        </w:rPr>
        <w:t>Faktura Poskytovatele musí obsahovat následující údaje: označení smluvních stran a adresy jejich sídla, IČ</w:t>
      </w:r>
      <w:r w:rsidR="0055764B">
        <w:rPr>
          <w:rFonts w:ascii="Arial" w:hAnsi="Arial" w:cs="Arial"/>
        </w:rPr>
        <w:t>O</w:t>
      </w:r>
      <w:r>
        <w:rPr>
          <w:rFonts w:ascii="Arial" w:hAnsi="Arial" w:cs="Arial"/>
        </w:rPr>
        <w:t xml:space="preserve"> a DIČ smluvních stran, číslo faktury, den vystavení a den splatnosti faktury, den uskutečnění zdanitelného plnění, označení peněžního ústavu a číslo účtu, na který se má pla</w:t>
      </w:r>
      <w:r w:rsidR="000332A0">
        <w:rPr>
          <w:rFonts w:ascii="Arial" w:hAnsi="Arial" w:cs="Arial"/>
        </w:rPr>
        <w:t>tit v souladu s touto smlouvou</w:t>
      </w:r>
      <w:r>
        <w:rPr>
          <w:rFonts w:ascii="Arial" w:hAnsi="Arial" w:cs="Arial"/>
        </w:rPr>
        <w:t>, fakturovanou částku, event. razítko, podpis oprávněné osoby a případné další náležitosti stanovené příslušnými právními předpisy.</w:t>
      </w:r>
    </w:p>
    <w:p w14:paraId="07C5EB85" w14:textId="3ECCB23E" w:rsidR="000437F6" w:rsidRDefault="006A6B53">
      <w:pPr>
        <w:pStyle w:val="Smlouva4"/>
        <w:numPr>
          <w:ilvl w:val="1"/>
          <w:numId w:val="4"/>
        </w:numPr>
        <w:spacing w:line="276" w:lineRule="auto"/>
        <w:rPr>
          <w:rFonts w:ascii="Arial" w:hAnsi="Arial" w:cs="Arial"/>
        </w:rPr>
      </w:pPr>
      <w:r>
        <w:rPr>
          <w:rFonts w:ascii="Arial" w:hAnsi="Arial" w:cs="Arial"/>
        </w:rPr>
        <w:t>Nebude-li faktura vystavena a zaslána ve stanovené formě, nebo nebude-li obsahovat stanovené náležitosti, nebo v ní nebudou správně uvedené údaje dle této smlouvy, je Objednatel oprávněn fakturu vrátit Poskytovateli ve lhůtě osmi (8) dnů od jejího obdržení. V</w:t>
      </w:r>
      <w:r w:rsidR="0055764B">
        <w:rPr>
          <w:rFonts w:ascii="Arial" w:hAnsi="Arial" w:cs="Arial"/>
        </w:rPr>
        <w:t> </w:t>
      </w:r>
      <w:r>
        <w:rPr>
          <w:rFonts w:ascii="Arial" w:hAnsi="Arial" w:cs="Arial"/>
        </w:rPr>
        <w:t>takovém případě se přeruší běh lhůty splatnosti a nová lhůta splatnosti počne běžet doručením opravené faktury.</w:t>
      </w:r>
    </w:p>
    <w:p w14:paraId="4EE91300" w14:textId="5B25D1F7" w:rsidR="000437F6" w:rsidRPr="00F51DC4" w:rsidRDefault="00BA416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Cena uvedená v odst. </w:t>
      </w:r>
      <w:proofErr w:type="gramStart"/>
      <w:r>
        <w:rPr>
          <w:rFonts w:ascii="Arial" w:hAnsi="Arial" w:cs="Arial"/>
        </w:rPr>
        <w:t>7</w:t>
      </w:r>
      <w:r w:rsidR="006A6B53" w:rsidRPr="00F51DC4">
        <w:rPr>
          <w:rFonts w:ascii="Arial" w:hAnsi="Arial" w:cs="Arial"/>
        </w:rPr>
        <w:t>.2. této</w:t>
      </w:r>
      <w:proofErr w:type="gramEnd"/>
      <w:r w:rsidR="006A6B53" w:rsidRPr="00F51DC4">
        <w:rPr>
          <w:rFonts w:ascii="Arial" w:hAnsi="Arial" w:cs="Arial"/>
        </w:rPr>
        <w:t xml:space="preserve"> smlouvy představuje cenu konečnou, která v sobě zahrnuje veškeré případné daně (zejména daň z přidané hodnoty), poplatky, cla a jiné podobné platby a veškeré náklady Poskytovatele na provádění údržby a servisu, který je předmětem této smlouvy, zejména: cenu náhradních dílů (zejména bezplatnou op</w:t>
      </w:r>
      <w:r w:rsidR="00F51DC4" w:rsidRPr="00F51DC4">
        <w:rPr>
          <w:rFonts w:ascii="Arial" w:hAnsi="Arial" w:cs="Arial"/>
        </w:rPr>
        <w:t xml:space="preserve">ravu či výměnu vakuových prvků - </w:t>
      </w:r>
      <w:proofErr w:type="spellStart"/>
      <w:r w:rsidR="00F51DC4" w:rsidRPr="00F51DC4">
        <w:rPr>
          <w:rFonts w:ascii="Arial" w:hAnsi="Arial" w:cs="Arial"/>
        </w:rPr>
        <w:t>rtg</w:t>
      </w:r>
      <w:proofErr w:type="spellEnd"/>
      <w:r w:rsidR="00F51DC4" w:rsidRPr="00F51DC4">
        <w:rPr>
          <w:rFonts w:ascii="Arial" w:hAnsi="Arial" w:cs="Arial"/>
        </w:rPr>
        <w:t xml:space="preserve"> lamp</w:t>
      </w:r>
      <w:r w:rsidR="006A6B53" w:rsidRPr="00F51DC4">
        <w:rPr>
          <w:rFonts w:ascii="Arial" w:hAnsi="Arial" w:cs="Arial"/>
        </w:rPr>
        <w:t>, digitálních detektorů</w:t>
      </w:r>
      <w:r w:rsidR="006A6B53" w:rsidRPr="000B2AC8">
        <w:rPr>
          <w:rFonts w:ascii="Arial" w:hAnsi="Arial" w:cs="Arial"/>
        </w:rPr>
        <w:t>, a to bez omezení</w:t>
      </w:r>
      <w:r w:rsidR="006A6B53" w:rsidRPr="00F51DC4">
        <w:rPr>
          <w:rFonts w:ascii="Arial" w:hAnsi="Arial" w:cs="Arial"/>
        </w:rPr>
        <w:t>), dopravu osob do místa plnění, montáž a instalaci v místě plnění, pojištění a dalších související náklady.</w:t>
      </w:r>
    </w:p>
    <w:p w14:paraId="5E8ABDFD"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Cena údržby a servisu (nebo její část) se považuje za zaplacenou v okamžiku, kdy byla příslušná částka odepsána z účtu Objednatele ve prospěch účtu Poskytovatele.</w:t>
      </w:r>
    </w:p>
    <w:p w14:paraId="0BA78EB2"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Objednatel není v prodlení se splněním svého peněžitého závazku po dobu, po kterou je Poskytovatel v prodlení se splněním některé ze svých povinností dle tohoto článku smlouvy.</w:t>
      </w:r>
    </w:p>
    <w:p w14:paraId="3619F8D7"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je oprávněn započíst si jakoukoli svoji peněžitou pohledávku vůči peněžité pohledávce Poskytovatele podle této smlouvy. Objednatel je oprávněn odepřít plnění z této smlouvy v případě, že závazek Poskytovatele z této a/nebo jiné smlouvy nebyl splněn řádně nebo včas.</w:t>
      </w:r>
    </w:p>
    <w:p w14:paraId="55B24734"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se při plnění Předmětu smlouvy zavazuje dodržovat předpisy bezpečnosti a ochrany zdraví při práci, požární, hygienické a ostatní aplikovatelné právní předpisy či jiné normy, jakož i podmínky ostrahy Objednatele a jeho provozního areálu.</w:t>
      </w:r>
    </w:p>
    <w:p w14:paraId="3362719B" w14:textId="493D2386"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je povinen počínat si při plnění smlouvy tak, aby provoz Objednatele (zejména provoz v místě plnění) byl dotčen a omezen v nejmenší možné míře. Poskytovatel je povinen Objednateli navrhnout a po odsouhlasení Objednatelem na své náklady zajistit vždy takové náhradní řešení, aby provoz dotčeného oddělení či pracoviště Objednatele mohl být řádně zabezpečen. Poskytovatel je dále povinen předcházet škodám, ke kterým by mohlo dojít při plnění smlouvy, a učinit veškerá potřebná opatření, aby nedošlo ke vzniku škod a aby rozsah případně způsobených škod byl co nejnižší.</w:t>
      </w:r>
    </w:p>
    <w:p w14:paraId="62AD075F" w14:textId="0C8B595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odpovídá Objednateli za to, že Předmět smlouvy bude v souladu s příslušnými právními předpisy a technickými normami (normy ČSN) a bude plně způsobilý plnit svoji funkci v rozsahu a za účelem vyplývajícím z této smlouvy a Zadávací dokumentace, jinak v rozsahu obvyklém pro Předmět smlouvy daného druhu a způsobu využití. Poskytovatel dále odpovídá Objednateli za to, že Předmět smlouvy bude použitelný k účelu, pro který si Objednatel tento Předmět smlouvy objednal.</w:t>
      </w:r>
    </w:p>
    <w:p w14:paraId="2300ACF7" w14:textId="0D091AB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Poskytovatel je povinen postupovat při plnění této smlouvy řádně, poctivě a s odbornou péčí a předcházet hrozícím škodám. Poskytovatel je povinen dodat Objednateli potřebné náhradní díly Zařízení nové, nepoužité. Poskytovatel je povinen zajistit a odpovídá Objednateli za to, že jím dodávaný Předmět smlouvy (resp. jeho jednotlivé části, </w:t>
      </w:r>
      <w:r w:rsidR="00102C7E">
        <w:rPr>
          <w:rFonts w:ascii="Arial" w:hAnsi="Arial" w:cs="Arial"/>
        </w:rPr>
        <w:t>na které se tento požadavek dle </w:t>
      </w:r>
      <w:r>
        <w:rPr>
          <w:rFonts w:ascii="Arial" w:hAnsi="Arial" w:cs="Arial"/>
        </w:rPr>
        <w:t>legislativy vztahuje) bude v potřebném rozsahu splňovat požadavky vyplývající z</w:t>
      </w:r>
      <w:r w:rsidR="00102C7E">
        <w:rPr>
          <w:rFonts w:ascii="Arial" w:hAnsi="Arial" w:cs="Arial"/>
        </w:rPr>
        <w:t> </w:t>
      </w:r>
      <w:r>
        <w:rPr>
          <w:rFonts w:ascii="Arial" w:hAnsi="Arial" w:cs="Arial"/>
        </w:rPr>
        <w:t>příslušných norem Evropské unie a České republiky.</w:t>
      </w:r>
    </w:p>
    <w:p w14:paraId="6BF85752"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je povinen opatřit veškeré věci potřebné ke splnění této smlouvy, pokud tato smlouva výslovně nestanoví jinak.</w:t>
      </w:r>
    </w:p>
    <w:p w14:paraId="313ACB98" w14:textId="77777777" w:rsidR="000437F6" w:rsidRPr="00A80CC9" w:rsidRDefault="006A6B53">
      <w:pPr>
        <w:pStyle w:val="Smlouva4"/>
        <w:keepNext w:val="0"/>
        <w:numPr>
          <w:ilvl w:val="1"/>
          <w:numId w:val="4"/>
        </w:numPr>
        <w:tabs>
          <w:tab w:val="left" w:pos="709"/>
        </w:tabs>
        <w:spacing w:line="276" w:lineRule="auto"/>
        <w:ind w:left="709" w:hanging="709"/>
        <w:rPr>
          <w:rFonts w:ascii="Arial" w:hAnsi="Arial" w:cs="Arial"/>
        </w:rPr>
      </w:pPr>
      <w:r w:rsidRPr="00A80CC9">
        <w:rPr>
          <w:rFonts w:ascii="Arial" w:hAnsi="Arial" w:cs="Arial"/>
        </w:rPr>
        <w:t>Poskytovatel je povinen včas doložit všechna povolení, souhlasy, schválení zkoušky, atesty a ostatní náležitosti potřebné a/nebo obvyklé pro uvedení Předmětu smlouvy tak, aby používání Zařízení při provozu nebylo ničím a nijak omezeno.</w:t>
      </w:r>
    </w:p>
    <w:p w14:paraId="37A141CA" w14:textId="5B414BFB"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musí být pojištěn pro případ vzniku škody způsoben</w:t>
      </w:r>
      <w:r w:rsidR="00102C7E">
        <w:rPr>
          <w:rFonts w:ascii="Arial" w:hAnsi="Arial" w:cs="Arial"/>
        </w:rPr>
        <w:t>é svojí provozní činností a pro </w:t>
      </w:r>
      <w:r>
        <w:rPr>
          <w:rFonts w:ascii="Arial" w:hAnsi="Arial" w:cs="Arial"/>
        </w:rPr>
        <w:t xml:space="preserve">případ škody způsobené vadou dodaného Předmětu smlouvy, přičemž limit pojistného plnění musí být po celou dobu trvání této smlouvy minimálně ve výši </w:t>
      </w:r>
      <w:r>
        <w:rPr>
          <w:rFonts w:ascii="Arial" w:hAnsi="Arial" w:cs="Arial"/>
          <w:b/>
        </w:rPr>
        <w:t>10.000.000,- Kč</w:t>
      </w:r>
      <w:r>
        <w:rPr>
          <w:rFonts w:ascii="Arial" w:hAnsi="Arial" w:cs="Arial"/>
        </w:rPr>
        <w:t xml:space="preserve"> (slovy </w:t>
      </w:r>
      <w:proofErr w:type="spellStart"/>
      <w:r>
        <w:rPr>
          <w:rFonts w:ascii="Arial" w:hAnsi="Arial" w:cs="Arial"/>
        </w:rPr>
        <w:t>desetmilionůkorunčeských</w:t>
      </w:r>
      <w:proofErr w:type="spellEnd"/>
      <w:r>
        <w:rPr>
          <w:rFonts w:ascii="Arial" w:hAnsi="Arial" w:cs="Arial"/>
        </w:rPr>
        <w:t xml:space="preserve">). Kopii pojistného dokladu předloží Poskytovatel nejpozději v den podpisu smlouvy a tento se stává přílohou č. </w:t>
      </w:r>
      <w:r w:rsidR="00BC0FB1">
        <w:rPr>
          <w:rFonts w:ascii="Arial" w:hAnsi="Arial" w:cs="Arial"/>
        </w:rPr>
        <w:t xml:space="preserve">4 </w:t>
      </w:r>
      <w:r>
        <w:rPr>
          <w:rFonts w:ascii="Arial" w:hAnsi="Arial" w:cs="Arial"/>
        </w:rPr>
        <w:t>této smlouvy.</w:t>
      </w:r>
    </w:p>
    <w:p w14:paraId="4065A55E" w14:textId="6F7DA8D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odpovídá za plnění svých subdodavatelů v pln</w:t>
      </w:r>
      <w:r w:rsidR="00102C7E">
        <w:rPr>
          <w:rFonts w:ascii="Arial" w:hAnsi="Arial" w:cs="Arial"/>
        </w:rPr>
        <w:t>ém rozsahu, jakoby se jednalo o </w:t>
      </w:r>
      <w:r>
        <w:rPr>
          <w:rFonts w:ascii="Arial" w:hAnsi="Arial" w:cs="Arial"/>
        </w:rPr>
        <w:t>jeho vlastní plnění.</w:t>
      </w:r>
    </w:p>
    <w:p w14:paraId="3C8E2874" w14:textId="77777777" w:rsidR="00A80CC9" w:rsidRDefault="00A80CC9" w:rsidP="00134D5D">
      <w:pPr>
        <w:pStyle w:val="Smlouva4"/>
        <w:keepNext w:val="0"/>
        <w:tabs>
          <w:tab w:val="left" w:pos="709"/>
        </w:tabs>
        <w:spacing w:line="276" w:lineRule="auto"/>
        <w:rPr>
          <w:rFonts w:ascii="Arial" w:hAnsi="Arial" w:cs="Arial"/>
        </w:rPr>
      </w:pPr>
    </w:p>
    <w:p w14:paraId="2B4E41FA"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Sankce</w:t>
      </w:r>
    </w:p>
    <w:p w14:paraId="57AD5B75" w14:textId="1AF6130D" w:rsidR="000437F6" w:rsidRPr="000B2AC8" w:rsidRDefault="006A6B53">
      <w:pPr>
        <w:pStyle w:val="Smlouva4"/>
        <w:keepNext w:val="0"/>
        <w:numPr>
          <w:ilvl w:val="1"/>
          <w:numId w:val="4"/>
        </w:numPr>
        <w:tabs>
          <w:tab w:val="left" w:pos="709"/>
        </w:tabs>
        <w:spacing w:line="276" w:lineRule="auto"/>
        <w:ind w:left="709" w:hanging="709"/>
        <w:rPr>
          <w:rFonts w:ascii="Arial" w:hAnsi="Arial" w:cs="Arial"/>
        </w:rPr>
      </w:pPr>
      <w:r w:rsidRPr="000B2AC8">
        <w:rPr>
          <w:rFonts w:ascii="Arial" w:hAnsi="Arial" w:cs="Arial"/>
        </w:rPr>
        <w:t>Pokud Poskytovatel poruš</w:t>
      </w:r>
      <w:r w:rsidR="001C3F15">
        <w:rPr>
          <w:rFonts w:ascii="Arial" w:hAnsi="Arial" w:cs="Arial"/>
        </w:rPr>
        <w:t xml:space="preserve">í svůj závazek uvedený v </w:t>
      </w:r>
      <w:r w:rsidR="00DE040D">
        <w:rPr>
          <w:rFonts w:ascii="Arial" w:hAnsi="Arial" w:cs="Arial"/>
        </w:rPr>
        <w:t>článku</w:t>
      </w:r>
      <w:r w:rsidR="001C3F15">
        <w:rPr>
          <w:rFonts w:ascii="Arial" w:hAnsi="Arial" w:cs="Arial"/>
        </w:rPr>
        <w:t xml:space="preserve"> 5</w:t>
      </w:r>
      <w:r w:rsidR="00A80CC9" w:rsidRPr="000B2AC8">
        <w:rPr>
          <w:rFonts w:ascii="Arial" w:hAnsi="Arial" w:cs="Arial"/>
        </w:rPr>
        <w:t>.</w:t>
      </w:r>
      <w:r w:rsidRPr="000B2AC8">
        <w:rPr>
          <w:rFonts w:ascii="Arial" w:hAnsi="Arial" w:cs="Arial"/>
        </w:rPr>
        <w:t xml:space="preserve"> této smlouvy, </w:t>
      </w:r>
      <w:r w:rsidR="00900D8C">
        <w:rPr>
          <w:rFonts w:ascii="Arial" w:hAnsi="Arial" w:cs="Arial"/>
        </w:rPr>
        <w:t>zavazuje se </w:t>
      </w:r>
      <w:r w:rsidRPr="000B2AC8">
        <w:rPr>
          <w:rFonts w:ascii="Arial" w:hAnsi="Arial" w:cs="Arial"/>
        </w:rPr>
        <w:t xml:space="preserve">Objednateli uhradit jednorázovou smluvní pokutu ve výši </w:t>
      </w:r>
      <w:r w:rsidR="00DE040D">
        <w:rPr>
          <w:rFonts w:ascii="Arial" w:hAnsi="Arial" w:cs="Arial"/>
        </w:rPr>
        <w:t xml:space="preserve">celkové </w:t>
      </w:r>
      <w:r w:rsidRPr="000B2AC8">
        <w:rPr>
          <w:rFonts w:ascii="Arial" w:hAnsi="Arial" w:cs="Arial"/>
        </w:rPr>
        <w:t xml:space="preserve">měsíční ceny údržby a servisu </w:t>
      </w:r>
      <w:r w:rsidR="00A80CC9" w:rsidRPr="000B2AC8">
        <w:rPr>
          <w:rFonts w:ascii="Arial" w:hAnsi="Arial" w:cs="Arial"/>
        </w:rPr>
        <w:t>v</w:t>
      </w:r>
      <w:r w:rsidR="00F51DC4" w:rsidRPr="000B2AC8">
        <w:rPr>
          <w:rFonts w:ascii="Arial" w:hAnsi="Arial" w:cs="Arial"/>
        </w:rPr>
        <w:t xml:space="preserve">četně DPH dle odst. </w:t>
      </w:r>
      <w:proofErr w:type="gramStart"/>
      <w:r w:rsidR="00F51DC4" w:rsidRPr="000B2AC8">
        <w:rPr>
          <w:rFonts w:ascii="Arial" w:hAnsi="Arial" w:cs="Arial"/>
        </w:rPr>
        <w:t>7</w:t>
      </w:r>
      <w:r w:rsidRPr="000B2AC8">
        <w:rPr>
          <w:rFonts w:ascii="Arial" w:hAnsi="Arial" w:cs="Arial"/>
        </w:rPr>
        <w:t>.2. této</w:t>
      </w:r>
      <w:proofErr w:type="gramEnd"/>
      <w:r w:rsidRPr="000B2AC8">
        <w:rPr>
          <w:rFonts w:ascii="Arial" w:hAnsi="Arial" w:cs="Arial"/>
        </w:rPr>
        <w:t xml:space="preserve"> smlouvy.</w:t>
      </w:r>
    </w:p>
    <w:p w14:paraId="309A8A72" w14:textId="1990480D"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 xml:space="preserve">Poskytovatel se zavazuje plnit povinnosti, jejichž splnění je </w:t>
      </w:r>
      <w:r w:rsidR="00900D8C">
        <w:rPr>
          <w:rFonts w:ascii="Arial" w:hAnsi="Arial" w:cs="Arial"/>
        </w:rPr>
        <w:t>zajištěno smluvní pokutou, i po </w:t>
      </w:r>
      <w:r>
        <w:rPr>
          <w:rFonts w:ascii="Arial" w:hAnsi="Arial" w:cs="Arial"/>
        </w:rPr>
        <w:t>zaplacení smluvní pokuty.</w:t>
      </w:r>
    </w:p>
    <w:p w14:paraId="33BE0351" w14:textId="67F47A8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Přesáhne-li výše škody, způsobené Objednateli porušením povinnosti zajištěné smluvní pokutou, smluvní pokutu, zavazuje se Poskytovatel nahradit Objednateli způsobenou škodu přesahující smluvní pokutu.</w:t>
      </w:r>
    </w:p>
    <w:p w14:paraId="1B921458"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pokuta je splatná nejpozději do sedmi (7) dnů poté, co Poskytovatel poruší smluvní povinnost, jejíž splnění je zajištěno smluvní pokutou. Bez ohledu na ujednání předchozí věty je smluvní pokuta vždy splatná nejpozději do sedmi (7) dnů poté, co Objednatel požádá Poskytovatele o zaplacení smluvní pokuty.</w:t>
      </w:r>
    </w:p>
    <w:p w14:paraId="4E23263F" w14:textId="292BF992" w:rsidR="000437F6" w:rsidRPr="000B2AC8" w:rsidRDefault="006A6B53">
      <w:pPr>
        <w:pStyle w:val="Smlouva4"/>
        <w:keepNext w:val="0"/>
        <w:numPr>
          <w:ilvl w:val="1"/>
          <w:numId w:val="4"/>
        </w:numPr>
        <w:tabs>
          <w:tab w:val="left" w:pos="709"/>
        </w:tabs>
        <w:spacing w:line="276" w:lineRule="auto"/>
        <w:ind w:left="709" w:hanging="709"/>
        <w:rPr>
          <w:rFonts w:ascii="Arial" w:hAnsi="Arial" w:cs="Arial"/>
        </w:rPr>
      </w:pPr>
      <w:r w:rsidRPr="000B2AC8">
        <w:rPr>
          <w:rFonts w:ascii="Arial" w:hAnsi="Arial" w:cs="Arial"/>
        </w:rPr>
        <w:t>Smluvní strany se zavazují zaplatit druhé smluvní stran</w:t>
      </w:r>
      <w:r w:rsidR="00967FD8" w:rsidRPr="000B2AC8">
        <w:rPr>
          <w:rFonts w:ascii="Arial" w:hAnsi="Arial" w:cs="Arial"/>
        </w:rPr>
        <w:t xml:space="preserve">ě zákonný úrok z prodlení </w:t>
      </w:r>
      <w:r w:rsidRPr="000B2AC8">
        <w:rPr>
          <w:rFonts w:ascii="Arial" w:hAnsi="Arial" w:cs="Arial"/>
        </w:rPr>
        <w:t>z dlužné částky za každý den prodlení se splněním svého peněžitého závazku dle této smlouvy.</w:t>
      </w:r>
    </w:p>
    <w:p w14:paraId="357F1428" w14:textId="40302EE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Za porušení právní povinnosti ve smyslu této smlouvy se rovněž považuje, jestliže se některé prohlášení Poskytovatele, učiněné v této smlouvě nebo v souvislosti s plněním této smlouvy, ukáže být nepravdivým, nepřesným či zavádějícím (dále též jen „</w:t>
      </w:r>
      <w:r>
        <w:rPr>
          <w:rFonts w:ascii="Arial" w:hAnsi="Arial" w:cs="Arial"/>
          <w:b/>
        </w:rPr>
        <w:t>Porušení prohlášení</w:t>
      </w:r>
      <w:r>
        <w:rPr>
          <w:rFonts w:ascii="Arial" w:hAnsi="Arial" w:cs="Arial"/>
        </w:rPr>
        <w:t>“). Poskytovatel se zavazuje nahradit Objednateli škodu, která mu v</w:t>
      </w:r>
      <w:r w:rsidR="00900D8C">
        <w:rPr>
          <w:rFonts w:ascii="Arial" w:hAnsi="Arial" w:cs="Arial"/>
        </w:rPr>
        <w:t>znikne v příčinné souvislosti s </w:t>
      </w:r>
      <w:r>
        <w:rPr>
          <w:rFonts w:ascii="Arial" w:hAnsi="Arial" w:cs="Arial"/>
        </w:rPr>
        <w:t>Porušením prohlášení, neboť Porušení prohlášení se považuje za porušení povinnosti Poskytovatele jednat poctivě, čestně, svědomitě, s péčí řádného hospodáře a v souladu se</w:t>
      </w:r>
      <w:r w:rsidR="00900D8C">
        <w:rPr>
          <w:rFonts w:ascii="Arial" w:hAnsi="Arial" w:cs="Arial"/>
        </w:rPr>
        <w:t> </w:t>
      </w:r>
      <w:r>
        <w:rPr>
          <w:rFonts w:ascii="Arial" w:hAnsi="Arial" w:cs="Arial"/>
        </w:rPr>
        <w:t>zásadami poctivého obchodního styku a dále za porušení povinnosti Poskytovatele předcházet hrozícím škodám.</w:t>
      </w:r>
    </w:p>
    <w:p w14:paraId="1383A252" w14:textId="77777777" w:rsidR="00C557E4" w:rsidRDefault="00C557E4" w:rsidP="00134D5D">
      <w:pPr>
        <w:pStyle w:val="Smlouva4"/>
        <w:keepNext w:val="0"/>
        <w:tabs>
          <w:tab w:val="left" w:pos="709"/>
        </w:tabs>
        <w:spacing w:line="276" w:lineRule="auto"/>
        <w:rPr>
          <w:rFonts w:ascii="Arial" w:hAnsi="Arial" w:cs="Arial"/>
        </w:rPr>
      </w:pPr>
    </w:p>
    <w:p w14:paraId="67351121"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Práva z vadného plnění</w:t>
      </w:r>
    </w:p>
    <w:p w14:paraId="7A6D676A" w14:textId="77777777" w:rsidR="00F51DC4" w:rsidRPr="001C3F15" w:rsidRDefault="00F51DC4">
      <w:pPr>
        <w:pStyle w:val="Smlouva4"/>
        <w:keepNext w:val="0"/>
        <w:numPr>
          <w:ilvl w:val="1"/>
          <w:numId w:val="4"/>
        </w:numPr>
        <w:tabs>
          <w:tab w:val="left" w:pos="709"/>
        </w:tabs>
        <w:ind w:left="709" w:hanging="709"/>
        <w:rPr>
          <w:rFonts w:ascii="Arial" w:hAnsi="Arial" w:cs="Arial"/>
        </w:rPr>
      </w:pPr>
      <w:r w:rsidRPr="001C3F15">
        <w:rPr>
          <w:rFonts w:ascii="Arial" w:hAnsi="Arial" w:cs="Arial"/>
        </w:rPr>
        <w:t xml:space="preserve">Zhotovitel (poskytovatel) odpovídá za právní i faktické vady díla dle </w:t>
      </w:r>
      <w:proofErr w:type="spellStart"/>
      <w:r w:rsidRPr="001C3F15">
        <w:rPr>
          <w:rFonts w:ascii="Arial" w:hAnsi="Arial" w:cs="Arial"/>
        </w:rPr>
        <w:t>ust</w:t>
      </w:r>
      <w:proofErr w:type="spellEnd"/>
      <w:r w:rsidRPr="001C3F15">
        <w:rPr>
          <w:rFonts w:ascii="Arial" w:hAnsi="Arial" w:cs="Arial"/>
        </w:rPr>
        <w:t>. § 2615 a násl. občanského zákoníku.</w:t>
      </w:r>
    </w:p>
    <w:p w14:paraId="1B9B3577" w14:textId="6CF8863B" w:rsidR="00F51DC4" w:rsidRPr="001C3F15" w:rsidRDefault="00F51DC4">
      <w:pPr>
        <w:pStyle w:val="Smlouva4"/>
        <w:keepNext w:val="0"/>
        <w:numPr>
          <w:ilvl w:val="1"/>
          <w:numId w:val="4"/>
        </w:numPr>
        <w:rPr>
          <w:rFonts w:ascii="Arial" w:hAnsi="Arial" w:cs="Arial"/>
        </w:rPr>
      </w:pPr>
      <w:r w:rsidRPr="001C3F15">
        <w:rPr>
          <w:rFonts w:ascii="Arial" w:hAnsi="Arial" w:cs="Arial"/>
        </w:rPr>
        <w:t>Poskytovatel dále dává na práce/materiál-díly (prováděné/použité v rámci této smlouvy),</w:t>
      </w:r>
      <w:r w:rsidR="001C3F15">
        <w:rPr>
          <w:rFonts w:ascii="Arial" w:hAnsi="Arial" w:cs="Arial"/>
        </w:rPr>
        <w:t xml:space="preserve"> záruku za jakost díla v</w:t>
      </w:r>
      <w:r w:rsidR="00A3363A">
        <w:rPr>
          <w:rFonts w:ascii="Arial" w:hAnsi="Arial" w:cs="Arial"/>
        </w:rPr>
        <w:t> </w:t>
      </w:r>
      <w:r w:rsidR="001C3F15">
        <w:rPr>
          <w:rFonts w:ascii="Arial" w:hAnsi="Arial" w:cs="Arial"/>
        </w:rPr>
        <w:t>trvání</w:t>
      </w:r>
      <w:r w:rsidR="00A3363A">
        <w:rPr>
          <w:rFonts w:ascii="Arial" w:hAnsi="Arial" w:cs="Arial"/>
        </w:rPr>
        <w:t xml:space="preserve"> </w:t>
      </w:r>
      <w:r w:rsidR="00A3363A" w:rsidRPr="000C716A">
        <w:rPr>
          <w:rFonts w:ascii="Arial" w:hAnsi="Arial" w:cs="Arial"/>
        </w:rPr>
        <w:t xml:space="preserve">24 </w:t>
      </w:r>
      <w:r w:rsidRPr="000C716A">
        <w:rPr>
          <w:rFonts w:ascii="Arial" w:hAnsi="Arial" w:cs="Arial"/>
        </w:rPr>
        <w:t xml:space="preserve">měsíců, které </w:t>
      </w:r>
      <w:r w:rsidRPr="001C3F15">
        <w:rPr>
          <w:rFonts w:ascii="Arial" w:hAnsi="Arial" w:cs="Arial"/>
        </w:rPr>
        <w:t>se u materiálů/dílů prodlužuje na dobu záruky uvedené výrobcem materiálu/dílů, je-li tato doba delší.</w:t>
      </w:r>
    </w:p>
    <w:p w14:paraId="544D12C0" w14:textId="64E0B561" w:rsidR="000437F6" w:rsidRPr="00A27614" w:rsidRDefault="006A6B53">
      <w:pPr>
        <w:pStyle w:val="Smlouva4"/>
        <w:keepNext w:val="0"/>
        <w:numPr>
          <w:ilvl w:val="1"/>
          <w:numId w:val="4"/>
        </w:numPr>
        <w:rPr>
          <w:rFonts w:ascii="Arial" w:hAnsi="Arial" w:cs="Arial"/>
        </w:rPr>
      </w:pPr>
      <w:r w:rsidRPr="00A27614">
        <w:rPr>
          <w:rFonts w:ascii="Arial" w:hAnsi="Arial" w:cs="Arial"/>
        </w:rPr>
        <w:t xml:space="preserve">Objednatel má právo při opakovaném vadném plnění této smlouvy (nejméně 3 vadná plnění) v průběhu období 6 měsíců po sobě následujících na odstoupení od smlouvy. </w:t>
      </w:r>
    </w:p>
    <w:p w14:paraId="2BD52074" w14:textId="77777777" w:rsidR="000437F6" w:rsidRPr="00A27614" w:rsidRDefault="006A6B53">
      <w:pPr>
        <w:pStyle w:val="Smlouva4"/>
        <w:keepNext w:val="0"/>
        <w:numPr>
          <w:ilvl w:val="1"/>
          <w:numId w:val="4"/>
        </w:numPr>
        <w:rPr>
          <w:rFonts w:ascii="Arial" w:hAnsi="Arial" w:cs="Arial"/>
        </w:rPr>
      </w:pPr>
      <w:r w:rsidRPr="00A27614">
        <w:rPr>
          <w:rFonts w:ascii="Arial" w:hAnsi="Arial" w:cs="Arial"/>
        </w:rPr>
        <w:t xml:space="preserve">Poskytovatel odpovídá Objednateli za škodu a nemajetkovou újmu, která Objednateli vznikne ve spojitosti s vadným plněním. </w:t>
      </w:r>
    </w:p>
    <w:p w14:paraId="2A4ABE4F" w14:textId="77777777" w:rsidR="000437F6" w:rsidRDefault="000437F6">
      <w:pPr>
        <w:pStyle w:val="Smlouva4"/>
        <w:keepNext w:val="0"/>
        <w:ind w:left="720"/>
        <w:rPr>
          <w:rFonts w:ascii="Arial" w:hAnsi="Arial" w:cs="Arial"/>
        </w:rPr>
      </w:pPr>
    </w:p>
    <w:p w14:paraId="0155701E" w14:textId="6C5D4C03" w:rsidR="00A27614" w:rsidRPr="0067164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Ochrana informací</w:t>
      </w:r>
    </w:p>
    <w:p w14:paraId="0A06BD7F" w14:textId="2795FA3B" w:rsidR="000437F6" w:rsidRDefault="00A27614">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Smluvní strany se zavazují dodržovat mlčenlivost a zachovávat výrobní či obchodní tajemství druhé smluvní strany, a to ohledně všech skutečností, o který</w:t>
      </w:r>
      <w:r w:rsidR="00900D8C">
        <w:rPr>
          <w:rFonts w:ascii="Arial" w:hAnsi="Arial" w:cs="Arial"/>
        </w:rPr>
        <w:t>ch se dozvěděly v souvislosti s </w:t>
      </w:r>
      <w:r w:rsidRPr="00A27614">
        <w:rPr>
          <w:rFonts w:ascii="Arial" w:hAnsi="Arial" w:cs="Arial"/>
        </w:rPr>
        <w:t>touto smlouvu a které takto případně budou dotčenou smluvní stranou výslovně označeny, nepůjde-li o skutečnosti obecně známé.</w:t>
      </w:r>
      <w:r>
        <w:rPr>
          <w:rFonts w:ascii="Arial" w:hAnsi="Arial" w:cs="Arial"/>
        </w:rPr>
        <w:t xml:space="preserve">  </w:t>
      </w:r>
    </w:p>
    <w:p w14:paraId="1AF80CEF" w14:textId="523A0D32" w:rsidR="00A27614" w:rsidRDefault="00A27614" w:rsidP="00A27614">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Smluvní strana, která získala skutečnost chráněnou dle tohoto článku smlouvy od druhé smluvní strany, se zavazuje zajistit, aby tuto skutečnost uchoval v tajnosti a nezneužil ji žádný z jejích </w:t>
      </w:r>
      <w:r w:rsidR="00E569D1">
        <w:rPr>
          <w:rFonts w:ascii="Arial" w:hAnsi="Arial" w:cs="Arial"/>
        </w:rPr>
        <w:t>zaměstnanců</w:t>
      </w:r>
      <w:r>
        <w:rPr>
          <w:rFonts w:ascii="Arial" w:hAnsi="Arial" w:cs="Arial"/>
        </w:rPr>
        <w:t>, orgánů nebo členů jejích orgánů bez ohledu na jeho zařazení, který se dostane nebo by se mohl dostat do styku s touto skutečností.</w:t>
      </w:r>
    </w:p>
    <w:p w14:paraId="092C3699" w14:textId="154269B1" w:rsidR="000437F6" w:rsidRPr="00A27614" w:rsidRDefault="00A27614" w:rsidP="00A27614">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Om</w:t>
      </w:r>
      <w:r>
        <w:rPr>
          <w:rFonts w:ascii="Arial" w:hAnsi="Arial" w:cs="Arial"/>
        </w:rPr>
        <w:t xml:space="preserve">ezení stanovená v odst. </w:t>
      </w:r>
      <w:proofErr w:type="gramStart"/>
      <w:r>
        <w:rPr>
          <w:rFonts w:ascii="Arial" w:hAnsi="Arial" w:cs="Arial"/>
        </w:rPr>
        <w:t>10</w:t>
      </w:r>
      <w:r w:rsidRPr="00A27614">
        <w:rPr>
          <w:rFonts w:ascii="Arial" w:hAnsi="Arial" w:cs="Arial"/>
        </w:rPr>
        <w:t>.1. této</w:t>
      </w:r>
      <w:proofErr w:type="gramEnd"/>
      <w:r w:rsidRPr="00A27614">
        <w:rPr>
          <w:rFonts w:ascii="Arial" w:hAnsi="Arial" w:cs="Arial"/>
        </w:rPr>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w:t>
      </w:r>
      <w:r>
        <w:rPr>
          <w:rFonts w:ascii="Arial" w:hAnsi="Arial" w:cs="Arial"/>
        </w:rPr>
        <w:t xml:space="preserve">Omezení stanovená v odst. </w:t>
      </w:r>
      <w:proofErr w:type="gramStart"/>
      <w:r>
        <w:rPr>
          <w:rFonts w:ascii="Arial" w:hAnsi="Arial" w:cs="Arial"/>
        </w:rPr>
        <w:t>10</w:t>
      </w:r>
      <w:r w:rsidRPr="00A27614">
        <w:rPr>
          <w:rFonts w:ascii="Arial" w:hAnsi="Arial" w:cs="Arial"/>
        </w:rPr>
        <w:t>.1</w:t>
      </w:r>
      <w:r w:rsidR="00F632B0">
        <w:rPr>
          <w:rFonts w:ascii="Arial" w:hAnsi="Arial" w:cs="Arial"/>
        </w:rPr>
        <w:t>.</w:t>
      </w:r>
      <w:r w:rsidRPr="00A27614">
        <w:rPr>
          <w:rFonts w:ascii="Arial" w:hAnsi="Arial" w:cs="Arial"/>
        </w:rPr>
        <w:t xml:space="preserve"> této</w:t>
      </w:r>
      <w:proofErr w:type="gramEnd"/>
      <w:r w:rsidRPr="00A27614">
        <w:rPr>
          <w:rFonts w:ascii="Arial" w:hAnsi="Arial" w:cs="Arial"/>
        </w:rPr>
        <w:t xml:space="preserve"> smlouvy se dále nevztahují na zveřejnění informací a celého textu smlouvy v registru smluv </w:t>
      </w:r>
      <w:r w:rsidRPr="00A27614">
        <w:rPr>
          <w:rFonts w:ascii="Arial" w:hAnsi="Arial" w:cs="Arial"/>
        </w:rPr>
        <w:lastRenderedPageBreak/>
        <w:t>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w:t>
      </w:r>
      <w:r w:rsidR="00900D8C">
        <w:rPr>
          <w:rFonts w:ascii="Arial" w:hAnsi="Arial" w:cs="Arial"/>
        </w:rPr>
        <w:t xml:space="preserve"> k informacím. Smluvní strany k </w:t>
      </w:r>
      <w:r w:rsidRPr="00A27614">
        <w:rPr>
          <w:rFonts w:ascii="Arial" w:hAnsi="Arial" w:cs="Arial"/>
        </w:rPr>
        <w:t>tomu shodně prohlašují, že text této uzavřené servisní smlouvy neobsahuje žá</w:t>
      </w:r>
      <w:r>
        <w:rPr>
          <w:rFonts w:ascii="Arial" w:hAnsi="Arial" w:cs="Arial"/>
        </w:rPr>
        <w:t>dné skutečnosti ve smyslu čl. 10</w:t>
      </w:r>
      <w:r w:rsidRPr="00A27614">
        <w:rPr>
          <w:rFonts w:ascii="Arial" w:hAnsi="Arial" w:cs="Arial"/>
        </w:rPr>
        <w:t>.1.</w:t>
      </w:r>
    </w:p>
    <w:p w14:paraId="00373073"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14:paraId="604A6D57"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225179FA"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strany se zavazují dodržovat povinnosti uvedené v tomto článku smlouvy po celou dobu trvání smlouvy i po úplném splnění závazků podle této smlouvy.</w:t>
      </w:r>
    </w:p>
    <w:p w14:paraId="2AC125BE" w14:textId="2BD8EAB6"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se výslovně zavazuje zachovávat mlčenlivost o všech osobních údajích a/nebo jiných údajích chráněných zvláštními právními předpisy, se kterými se případně dos</w:t>
      </w:r>
      <w:r w:rsidR="00900D8C">
        <w:rPr>
          <w:rFonts w:ascii="Arial" w:hAnsi="Arial" w:cs="Arial"/>
        </w:rPr>
        <w:t>tane do </w:t>
      </w:r>
      <w:r>
        <w:rPr>
          <w:rFonts w:ascii="Arial" w:hAnsi="Arial" w:cs="Arial"/>
        </w:rPr>
        <w:t>styku při plnění této smlouvy. Poskytovatel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ED1AD29" w14:textId="623702D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Při nakládání s osobními údaji a/nebo jinými údaji chráněnými zvláštními právními předpisy, se</w:t>
      </w:r>
      <w:r w:rsidR="00900D8C">
        <w:rPr>
          <w:rFonts w:ascii="Arial" w:hAnsi="Arial" w:cs="Arial"/>
        </w:rPr>
        <w:t> </w:t>
      </w:r>
      <w:r>
        <w:rPr>
          <w:rFonts w:ascii="Arial" w:hAnsi="Arial" w:cs="Arial"/>
        </w:rPr>
        <w:t>kterými se případně Poskytovatel dostane do styku při plnění této smlouvy, je vždy rozhodujícím hlediskem ochrana práv a zájmů Objednatele.</w:t>
      </w:r>
    </w:p>
    <w:p w14:paraId="5CECCE24" w14:textId="77777777" w:rsidR="000437F6" w:rsidRDefault="000437F6">
      <w:pPr>
        <w:pStyle w:val="Smlouva4"/>
        <w:keepNext w:val="0"/>
        <w:tabs>
          <w:tab w:val="left" w:pos="709"/>
        </w:tabs>
        <w:spacing w:line="276" w:lineRule="auto"/>
        <w:ind w:left="709"/>
        <w:rPr>
          <w:rFonts w:ascii="Arial" w:hAnsi="Arial" w:cs="Arial"/>
        </w:rPr>
      </w:pPr>
    </w:p>
    <w:p w14:paraId="03AD2987" w14:textId="14340C7B"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Právní nástupnictví</w:t>
      </w:r>
    </w:p>
    <w:p w14:paraId="251EC97B"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je oprávněn svá práva i povinnosti podle této smlouvy postoupit a/nebo převést písemnou smlouvou jakékoliv třetí osobě, a to v celku nebo jednotlivě a po částech. K tomu dává Poskytovatel Objednateli svůj výslovný souhlas. Poskytovatel se zavazuje poskytnout Objednateli potřebnou součinnost k postoupení a/nebo převodu jeho práv a povinností podle této smlouvy na třetí osobu, a to ve formě a způsobem, které jsou k tomu případně potřebné podle příslušné právní úpravy.</w:t>
      </w:r>
    </w:p>
    <w:p w14:paraId="29243852" w14:textId="570EE52F"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není oprávněn postoupit práva, povinnosti, závazky a pohledávky z této smlouvy třetí osobě bez předchozího písemného souhlasu Objednatele.</w:t>
      </w:r>
    </w:p>
    <w:p w14:paraId="717B1396" w14:textId="77777777" w:rsidR="008D34CC" w:rsidRDefault="008D34CC" w:rsidP="008D34CC">
      <w:pPr>
        <w:pStyle w:val="Smlouva4"/>
        <w:keepNext w:val="0"/>
        <w:tabs>
          <w:tab w:val="left" w:pos="709"/>
        </w:tabs>
        <w:spacing w:line="276" w:lineRule="auto"/>
        <w:ind w:left="709"/>
        <w:rPr>
          <w:rFonts w:ascii="Arial" w:hAnsi="Arial" w:cs="Arial"/>
        </w:rPr>
      </w:pPr>
    </w:p>
    <w:p w14:paraId="6D9163F3"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Komunikace smluvních stran a pověřené osoby</w:t>
      </w:r>
    </w:p>
    <w:p w14:paraId="7DB44A06" w14:textId="664F2FD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Jakékoliv písemnosti doručované dle této smlouvy si vzáj</w:t>
      </w:r>
      <w:r w:rsidR="00900D8C">
        <w:rPr>
          <w:rFonts w:ascii="Arial" w:hAnsi="Arial" w:cs="Arial"/>
        </w:rPr>
        <w:t>emně smluvní strany doručují na </w:t>
      </w:r>
      <w:r>
        <w:rPr>
          <w:rFonts w:ascii="Arial" w:hAnsi="Arial" w:cs="Arial"/>
        </w:rPr>
        <w:t>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w:t>
      </w:r>
      <w:r w:rsidR="00BA1E05">
        <w:rPr>
          <w:rFonts w:ascii="Arial" w:hAnsi="Arial" w:cs="Arial"/>
        </w:rPr>
        <w:t>činné</w:t>
      </w:r>
      <w:r>
        <w:rPr>
          <w:rFonts w:ascii="Arial" w:hAnsi="Arial" w:cs="Arial"/>
        </w:rPr>
        <w:t xml:space="preserve"> ke dni, kdy byl doporučený dopis s doručenkou poštou vrácen druhé smluvní straně.</w:t>
      </w:r>
    </w:p>
    <w:p w14:paraId="0888C5FD"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 xml:space="preserve">Jakékoliv písemnosti běžného charakteru (nikoliv zejména písemnosti, jejichž předmětem je návrh či akceptace změny smlouvy, výtka porušení smluvní povinnosti, uplatnění sankce, odstoupení od smlouvy), jakož i nároky Objednatele dle </w:t>
      </w:r>
      <w:r w:rsidRPr="002B17DB">
        <w:rPr>
          <w:rFonts w:ascii="Arial" w:hAnsi="Arial" w:cs="Arial"/>
        </w:rPr>
        <w:t>čl. 11 této</w:t>
      </w:r>
      <w:r>
        <w:rPr>
          <w:rFonts w:ascii="Arial" w:hAnsi="Arial" w:cs="Arial"/>
        </w:rPr>
        <w:t xml:space="preserve"> smlouvy mohou být doručovány též na e-mailové adresy označené druhou smluvní stranou, popř. jiným způsobem smluvními stranami v průběhu trvání spolupráce dle této smlouvy dohodnutým.</w:t>
      </w:r>
    </w:p>
    <w:p w14:paraId="02202D7E" w14:textId="77777777" w:rsidR="000437F6" w:rsidRPr="002B17DB" w:rsidRDefault="006A6B53">
      <w:pPr>
        <w:pStyle w:val="Smlouva4"/>
        <w:keepNext w:val="0"/>
        <w:numPr>
          <w:ilvl w:val="1"/>
          <w:numId w:val="4"/>
        </w:numPr>
        <w:tabs>
          <w:tab w:val="left" w:pos="709"/>
        </w:tabs>
        <w:spacing w:line="276" w:lineRule="auto"/>
        <w:ind w:left="709" w:hanging="709"/>
        <w:rPr>
          <w:rFonts w:ascii="Arial" w:hAnsi="Arial" w:cs="Arial"/>
        </w:rPr>
      </w:pPr>
      <w:r w:rsidRPr="002B17DB">
        <w:rPr>
          <w:rFonts w:ascii="Arial" w:hAnsi="Arial" w:cs="Arial"/>
        </w:rPr>
        <w:t xml:space="preserve">Smluvní strany se dohodly na stanovení </w:t>
      </w:r>
      <w:r w:rsidRPr="002B17DB">
        <w:rPr>
          <w:rFonts w:ascii="Arial" w:hAnsi="Arial" w:cs="Arial"/>
          <w:b/>
        </w:rPr>
        <w:t>pověřených osob pro komunikaci v technických záležitostech</w:t>
      </w:r>
      <w:r w:rsidRPr="002B17DB">
        <w:rPr>
          <w:rFonts w:ascii="Arial" w:hAnsi="Arial" w:cs="Arial"/>
        </w:rPr>
        <w:t xml:space="preserve"> při provádění smlouvy. </w:t>
      </w:r>
    </w:p>
    <w:p w14:paraId="277DDF31" w14:textId="7A65EF5E" w:rsidR="000437F6" w:rsidRPr="002B17DB" w:rsidRDefault="006A6B53">
      <w:pPr>
        <w:pStyle w:val="Smlouva4"/>
        <w:keepNext w:val="0"/>
        <w:tabs>
          <w:tab w:val="left" w:pos="709"/>
        </w:tabs>
        <w:spacing w:line="276" w:lineRule="auto"/>
        <w:ind w:left="709"/>
        <w:rPr>
          <w:rFonts w:ascii="Arial" w:hAnsi="Arial" w:cs="Arial"/>
        </w:rPr>
      </w:pPr>
      <w:r w:rsidRPr="002B17DB">
        <w:rPr>
          <w:rFonts w:ascii="Arial" w:hAnsi="Arial" w:cs="Arial"/>
        </w:rPr>
        <w:t>Za Obje</w:t>
      </w:r>
      <w:r w:rsidR="002B17DB" w:rsidRPr="002B17DB">
        <w:rPr>
          <w:rFonts w:ascii="Arial" w:hAnsi="Arial" w:cs="Arial"/>
        </w:rPr>
        <w:t>dnatele je touto osobou pan</w:t>
      </w:r>
      <w:r w:rsidRPr="002B17DB">
        <w:rPr>
          <w:rFonts w:ascii="Arial" w:hAnsi="Arial" w:cs="Arial"/>
        </w:rPr>
        <w:t>:</w:t>
      </w:r>
      <w:r w:rsidR="000B2AC8" w:rsidRPr="002B17DB">
        <w:rPr>
          <w:rFonts w:ascii="Arial" w:hAnsi="Arial" w:cs="Arial"/>
        </w:rPr>
        <w:t xml:space="preserve"> František Kalina,</w:t>
      </w:r>
      <w:r w:rsidR="002B17DB" w:rsidRPr="002B17DB">
        <w:rPr>
          <w:rFonts w:ascii="Arial" w:hAnsi="Arial" w:cs="Arial"/>
        </w:rPr>
        <w:t xml:space="preserve"> BA (Hons), MSc</w:t>
      </w:r>
      <w:r w:rsidRPr="002B17DB">
        <w:rPr>
          <w:rFonts w:ascii="Arial" w:hAnsi="Arial" w:cs="Arial"/>
        </w:rPr>
        <w:t>, tel.</w:t>
      </w:r>
      <w:r w:rsidR="002B17DB" w:rsidRPr="002B17DB">
        <w:rPr>
          <w:rFonts w:ascii="Arial" w:hAnsi="Arial" w:cs="Arial"/>
        </w:rPr>
        <w:t>: 731 441 132, email: fkalina@nem-tr.cz</w:t>
      </w:r>
      <w:r w:rsidRPr="002B17DB">
        <w:rPr>
          <w:rFonts w:ascii="Arial" w:hAnsi="Arial" w:cs="Arial"/>
        </w:rPr>
        <w:t xml:space="preserve">. </w:t>
      </w:r>
    </w:p>
    <w:p w14:paraId="22E818EC" w14:textId="77777777" w:rsidR="000437F6" w:rsidRPr="00A27614" w:rsidRDefault="006A6B53">
      <w:pPr>
        <w:pStyle w:val="Smlouva4"/>
        <w:keepNext w:val="0"/>
        <w:tabs>
          <w:tab w:val="left" w:pos="709"/>
        </w:tabs>
        <w:spacing w:line="276" w:lineRule="auto"/>
        <w:ind w:left="709"/>
        <w:rPr>
          <w:rFonts w:ascii="Arial" w:hAnsi="Arial" w:cs="Arial"/>
        </w:rPr>
      </w:pPr>
      <w:r w:rsidRPr="0080221D">
        <w:rPr>
          <w:rFonts w:ascii="Arial" w:hAnsi="Arial" w:cs="Arial"/>
        </w:rPr>
        <w:t>Za Poskytovatele je touto osobou pan/paní: …………………………………………/jméno, příjmení, tel., email/.</w:t>
      </w:r>
      <w:r w:rsidRPr="00A27614">
        <w:rPr>
          <w:rFonts w:ascii="Arial" w:hAnsi="Arial" w:cs="Arial"/>
        </w:rPr>
        <w:t xml:space="preserve"> </w:t>
      </w:r>
    </w:p>
    <w:p w14:paraId="3D10D01B" w14:textId="77777777" w:rsidR="000437F6" w:rsidRPr="00A27614" w:rsidRDefault="006A6B53">
      <w:pPr>
        <w:pStyle w:val="Smlouva4"/>
        <w:keepNext w:val="0"/>
        <w:tabs>
          <w:tab w:val="left" w:pos="709"/>
        </w:tabs>
        <w:spacing w:line="276" w:lineRule="auto"/>
        <w:ind w:left="709"/>
        <w:rPr>
          <w:rFonts w:ascii="Arial" w:hAnsi="Arial" w:cs="Arial"/>
        </w:rPr>
      </w:pPr>
      <w:r w:rsidRPr="00A27614">
        <w:rPr>
          <w:rFonts w:ascii="Arial" w:hAnsi="Arial" w:cs="Arial"/>
        </w:rPr>
        <w:t>Ustanovení o kontaktních údajích pro hlášení závad Zařízení nejsou ustanovením pověřených osob dotčena.</w:t>
      </w:r>
    </w:p>
    <w:p w14:paraId="490C6264" w14:textId="77777777" w:rsidR="000437F6" w:rsidRPr="00A27614" w:rsidRDefault="006A6B53">
      <w:pPr>
        <w:pStyle w:val="Smlouva4"/>
        <w:keepNext w:val="0"/>
        <w:tabs>
          <w:tab w:val="left" w:pos="709"/>
        </w:tabs>
        <w:spacing w:line="276" w:lineRule="auto"/>
        <w:ind w:left="709"/>
        <w:rPr>
          <w:rFonts w:ascii="Arial" w:hAnsi="Arial" w:cs="Arial"/>
        </w:rPr>
      </w:pPr>
      <w:r w:rsidRPr="00A27614">
        <w:rPr>
          <w:rFonts w:ascii="Arial" w:hAnsi="Arial" w:cs="Arial"/>
        </w:rPr>
        <w:t>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7B277436" w14:textId="01AB2681" w:rsidR="000437F6" w:rsidRDefault="006A6B53">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Jakékoliv změny této smlouvy je možné činit pouze po jejich odsouhlasení příslušnými orgány obou smluvních stran a pouze formou dodatků podepsaných ze strany Objednatele i Poskytovatele jejich statutárními orgány, popř. jinými orgány či osobami prokazatelně oprávněnými činit jménem nebo za příslušnou smluvní stranu takové právní úkony.</w:t>
      </w:r>
    </w:p>
    <w:p w14:paraId="1DF0D405" w14:textId="77777777" w:rsidR="008D34CC" w:rsidRPr="00A27614" w:rsidRDefault="008D34CC" w:rsidP="008D34CC">
      <w:pPr>
        <w:pStyle w:val="Smlouva4"/>
        <w:keepNext w:val="0"/>
        <w:tabs>
          <w:tab w:val="left" w:pos="709"/>
        </w:tabs>
        <w:spacing w:line="276" w:lineRule="auto"/>
        <w:ind w:left="709"/>
        <w:rPr>
          <w:rFonts w:ascii="Arial" w:hAnsi="Arial" w:cs="Arial"/>
        </w:rPr>
      </w:pPr>
    </w:p>
    <w:p w14:paraId="33A22C4F" w14:textId="1819059E"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Trvání smlouvy</w:t>
      </w:r>
    </w:p>
    <w:p w14:paraId="6F8AB3BB" w14:textId="415E8B1A" w:rsidR="000437F6" w:rsidRPr="000B2AC8" w:rsidRDefault="006A6B53" w:rsidP="004257E1">
      <w:pPr>
        <w:pStyle w:val="Smlouva4"/>
        <w:numPr>
          <w:ilvl w:val="1"/>
          <w:numId w:val="4"/>
        </w:numPr>
        <w:spacing w:line="276" w:lineRule="auto"/>
        <w:rPr>
          <w:rFonts w:ascii="Arial" w:hAnsi="Arial" w:cs="Arial"/>
        </w:rPr>
      </w:pPr>
      <w:r w:rsidRPr="000B2AC8">
        <w:rPr>
          <w:rFonts w:ascii="Arial" w:hAnsi="Arial" w:cs="Arial"/>
        </w:rPr>
        <w:t xml:space="preserve">Tato smlouva je uzavřena na dobu 6 let </w:t>
      </w:r>
      <w:r w:rsidR="00F51DC4" w:rsidRPr="000B2AC8">
        <w:rPr>
          <w:rFonts w:ascii="Arial" w:hAnsi="Arial" w:cs="Arial"/>
        </w:rPr>
        <w:t>od okamžiku její účinnosti dle</w:t>
      </w:r>
      <w:r w:rsidR="004257E1" w:rsidRPr="000B2AC8">
        <w:rPr>
          <w:rFonts w:ascii="Arial" w:hAnsi="Arial" w:cs="Arial"/>
        </w:rPr>
        <w:t xml:space="preserve"> odst. </w:t>
      </w:r>
      <w:proofErr w:type="gramStart"/>
      <w:r w:rsidR="004257E1" w:rsidRPr="000B2AC8">
        <w:rPr>
          <w:rFonts w:ascii="Arial" w:hAnsi="Arial" w:cs="Arial"/>
        </w:rPr>
        <w:t>14</w:t>
      </w:r>
      <w:r w:rsidRPr="000B2AC8">
        <w:rPr>
          <w:rFonts w:ascii="Arial" w:hAnsi="Arial" w:cs="Arial"/>
        </w:rPr>
        <w:t>.1. této</w:t>
      </w:r>
      <w:proofErr w:type="gramEnd"/>
      <w:r w:rsidRPr="000B2AC8">
        <w:rPr>
          <w:rFonts w:ascii="Arial" w:hAnsi="Arial" w:cs="Arial"/>
        </w:rPr>
        <w:t xml:space="preserve"> smlouvy. </w:t>
      </w:r>
    </w:p>
    <w:p w14:paraId="371DEF64" w14:textId="7404036B" w:rsidR="000437F6" w:rsidRDefault="006A6B53" w:rsidP="004257E1">
      <w:pPr>
        <w:pStyle w:val="Smlouva4"/>
        <w:numPr>
          <w:ilvl w:val="1"/>
          <w:numId w:val="4"/>
        </w:numPr>
        <w:spacing w:line="276" w:lineRule="auto"/>
        <w:rPr>
          <w:rFonts w:ascii="Arial" w:hAnsi="Arial" w:cs="Arial"/>
        </w:rPr>
      </w:pPr>
      <w:r>
        <w:rPr>
          <w:rFonts w:ascii="Arial" w:hAnsi="Arial" w:cs="Arial"/>
        </w:rPr>
        <w:t xml:space="preserve">Smlouva může být předčasně ukončena pouze na základě dohody obou smluvních stran nebo odstoupením jedné ze smluvních stran v souladu s touto smlouvou. Odstoupení je účinné dnem doručení písemného oznámení o odstoupení druhé smluvní straně. </w:t>
      </w:r>
    </w:p>
    <w:p w14:paraId="12759CE2" w14:textId="77777777" w:rsidR="000437F6" w:rsidRDefault="000437F6">
      <w:pPr>
        <w:pStyle w:val="Smlouva2"/>
        <w:numPr>
          <w:ilvl w:val="0"/>
          <w:numId w:val="0"/>
        </w:numPr>
        <w:ind w:left="360" w:hanging="360"/>
        <w:rPr>
          <w:rFonts w:ascii="Times New Roman" w:hAnsi="Times New Roman"/>
        </w:rPr>
      </w:pPr>
    </w:p>
    <w:p w14:paraId="45103D81" w14:textId="12F938B2"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Závěrečná ustanovení</w:t>
      </w:r>
    </w:p>
    <w:p w14:paraId="1B144892" w14:textId="77777777" w:rsidR="000437F6" w:rsidRPr="00A5190B"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Tato smlouva nabývá účinnosti dnem bezprostředně následujícím po posledním dni záruky </w:t>
      </w:r>
      <w:r w:rsidRPr="00A5190B">
        <w:rPr>
          <w:rFonts w:ascii="Arial" w:hAnsi="Arial" w:cs="Arial"/>
        </w:rPr>
        <w:t>Zařízení dle kupní smlouvy ze dne…………</w:t>
      </w:r>
    </w:p>
    <w:p w14:paraId="7430C02F"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D49BF4B" w14:textId="7E76B9C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Pokud v této smlouvě není stanoveno jinak, řídí se právní vztahy z ní vzniklé právním řádem České republiky, zejména zákonem č. 89/2012 Sb., občanský zákoník, </w:t>
      </w:r>
      <w:r w:rsidR="001C1C51" w:rsidRPr="00E16717">
        <w:rPr>
          <w:rFonts w:ascii="Arial" w:hAnsi="Arial" w:cs="Arial"/>
        </w:rPr>
        <w:t>v</w:t>
      </w:r>
      <w:r w:rsidR="001C1C51">
        <w:rPr>
          <w:rFonts w:ascii="Arial" w:hAnsi="Arial" w:cs="Arial"/>
        </w:rPr>
        <w:t>e</w:t>
      </w:r>
      <w:r w:rsidR="001C1C51" w:rsidRPr="00E16717">
        <w:rPr>
          <w:rFonts w:ascii="Arial" w:hAnsi="Arial" w:cs="Arial"/>
        </w:rPr>
        <w:t xml:space="preserve"> znění</w:t>
      </w:r>
      <w:r w:rsidR="001C1C51">
        <w:rPr>
          <w:rFonts w:ascii="Arial" w:hAnsi="Arial" w:cs="Arial"/>
        </w:rPr>
        <w:t xml:space="preserve"> pozdějších předpisů</w:t>
      </w:r>
      <w:r>
        <w:rPr>
          <w:rFonts w:ascii="Arial" w:hAnsi="Arial" w:cs="Arial"/>
        </w:rPr>
        <w:t xml:space="preserve">, a zákonem č. 121/2000 Sb. (autorský zákon), </w:t>
      </w:r>
      <w:r w:rsidR="001C1C51" w:rsidRPr="00E16717">
        <w:rPr>
          <w:rFonts w:ascii="Arial" w:hAnsi="Arial" w:cs="Arial"/>
        </w:rPr>
        <w:t>v</w:t>
      </w:r>
      <w:r w:rsidR="001C1C51">
        <w:rPr>
          <w:rFonts w:ascii="Arial" w:hAnsi="Arial" w:cs="Arial"/>
        </w:rPr>
        <w:t>e</w:t>
      </w:r>
      <w:r w:rsidR="001C1C51" w:rsidRPr="00E16717">
        <w:rPr>
          <w:rFonts w:ascii="Arial" w:hAnsi="Arial" w:cs="Arial"/>
        </w:rPr>
        <w:t xml:space="preserve"> znění</w:t>
      </w:r>
      <w:r w:rsidR="001C1C51">
        <w:rPr>
          <w:rFonts w:ascii="Arial" w:hAnsi="Arial" w:cs="Arial"/>
        </w:rPr>
        <w:t xml:space="preserve"> pozdějších předpisů</w:t>
      </w:r>
      <w:r>
        <w:rPr>
          <w:rFonts w:ascii="Arial" w:hAnsi="Arial" w:cs="Arial"/>
        </w:rPr>
        <w:t>.</w:t>
      </w:r>
    </w:p>
    <w:p w14:paraId="613C493B"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představuje úplnou dohodu smluvních stran o předmětu této smlouvy a nahrazuje veškerá předešlá ujednání smluvních stran ústní i písemná týkající se předmětu této smlouvy.</w:t>
      </w:r>
    </w:p>
    <w:p w14:paraId="60D243FC" w14:textId="25DF120F" w:rsidR="000437F6" w:rsidRPr="00331A61"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Nedílnou součástí této smlouvy jsou její </w:t>
      </w:r>
      <w:r>
        <w:rPr>
          <w:rFonts w:ascii="Arial" w:hAnsi="Arial" w:cs="Arial"/>
          <w:u w:val="single"/>
        </w:rPr>
        <w:t>Přílohy č. 1 až č. 4</w:t>
      </w:r>
      <w:r>
        <w:rPr>
          <w:rFonts w:ascii="Arial" w:hAnsi="Arial" w:cs="Arial"/>
        </w:rPr>
        <w:t>. Smluvní strany prohlašují, že se s těmito přílohami řádně seznámily a že porozuměly jejich obsahu. (č.</w:t>
      </w:r>
      <w:r w:rsidR="002E2F01">
        <w:rPr>
          <w:rFonts w:ascii="Arial" w:hAnsi="Arial" w:cs="Arial"/>
        </w:rPr>
        <w:t xml:space="preserve"> </w:t>
      </w:r>
      <w:r>
        <w:rPr>
          <w:rFonts w:ascii="Arial" w:hAnsi="Arial" w:cs="Arial"/>
        </w:rPr>
        <w:t xml:space="preserve">1 - Specifikace Zařízení, </w:t>
      </w:r>
      <w:r>
        <w:rPr>
          <w:rFonts w:ascii="Arial" w:hAnsi="Arial" w:cs="Arial"/>
        </w:rPr>
        <w:lastRenderedPageBreak/>
        <w:t>č.</w:t>
      </w:r>
      <w:r w:rsidR="002E2F01">
        <w:rPr>
          <w:rFonts w:ascii="Arial" w:hAnsi="Arial" w:cs="Arial"/>
        </w:rPr>
        <w:t xml:space="preserve"> </w:t>
      </w:r>
      <w:r>
        <w:rPr>
          <w:rFonts w:ascii="Arial" w:hAnsi="Arial" w:cs="Arial"/>
        </w:rPr>
        <w:t>2 - Bezpečnostně technické kontroly Zařízení, č.</w:t>
      </w:r>
      <w:r w:rsidR="002E2F01">
        <w:rPr>
          <w:rFonts w:ascii="Arial" w:hAnsi="Arial" w:cs="Arial"/>
        </w:rPr>
        <w:t xml:space="preserve"> </w:t>
      </w:r>
      <w:r>
        <w:rPr>
          <w:rFonts w:ascii="Arial" w:hAnsi="Arial" w:cs="Arial"/>
        </w:rPr>
        <w:t>3 – Preventivní kontroly Zařízení, č.</w:t>
      </w:r>
      <w:r w:rsidR="002E2F01">
        <w:rPr>
          <w:rFonts w:ascii="Arial" w:hAnsi="Arial" w:cs="Arial"/>
        </w:rPr>
        <w:t xml:space="preserve"> </w:t>
      </w:r>
      <w:r>
        <w:rPr>
          <w:rFonts w:ascii="Arial" w:hAnsi="Arial" w:cs="Arial"/>
        </w:rPr>
        <w:t xml:space="preserve">4 – </w:t>
      </w:r>
      <w:r w:rsidRPr="00331A61">
        <w:rPr>
          <w:rFonts w:ascii="Arial" w:hAnsi="Arial" w:cs="Arial"/>
        </w:rPr>
        <w:t>Kopie dokladu o pojištění Poskytovatele.</w:t>
      </w:r>
    </w:p>
    <w:p w14:paraId="7D86F56E"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může být měněna pouze písemnými, číslovanými dodatky, uzavřenými na základě dohody obou smluvních stran.</w:t>
      </w:r>
    </w:p>
    <w:p w14:paraId="3D8289D4" w14:textId="25E1F06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w:t>
      </w:r>
      <w:r w:rsidR="00900D8C">
        <w:rPr>
          <w:rFonts w:ascii="Arial" w:hAnsi="Arial" w:cs="Arial"/>
        </w:rPr>
        <w:t>uvy. Toto ustanovení smlouvy se </w:t>
      </w:r>
      <w:r>
        <w:rPr>
          <w:rFonts w:ascii="Arial" w:hAnsi="Arial" w:cs="Arial"/>
        </w:rPr>
        <w:t>přiměřeně použije i při eventuálním doplnění chybějících částí smlouvy.</w:t>
      </w:r>
    </w:p>
    <w:p w14:paraId="53EE5013" w14:textId="77777777" w:rsidR="000437F6" w:rsidRDefault="006A6B53">
      <w:pPr>
        <w:pStyle w:val="Smlouva4"/>
        <w:numPr>
          <w:ilvl w:val="1"/>
          <w:numId w:val="4"/>
        </w:numPr>
        <w:spacing w:line="276" w:lineRule="auto"/>
        <w:rPr>
          <w:rFonts w:ascii="Arial" w:hAnsi="Arial" w:cs="Arial"/>
        </w:rPr>
      </w:pPr>
      <w:r>
        <w:rPr>
          <w:rFonts w:ascii="Arial" w:hAnsi="Arial" w:cs="Arial"/>
        </w:rPr>
        <w:t xml:space="preserve">Smluvní strany se zavazují řešit případné spory vzniklé z této smlouvy nebo v souvislosti s ní smírem v souladu s účelem této smlouvy. Nepodaří-li se vyřešit případný spor smírnou cestou, přísluší o něm rozhodnout soudům. </w:t>
      </w:r>
    </w:p>
    <w:p w14:paraId="7882BC5F"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byla sepsána ve čtyřech (4) vyhotoveních v českém jazyce, když každé vyhotovení smlouvy má platnost originálu. Každá ze smluvních stran obdrží po dvou (2) vyhotoveních smlouvy.</w:t>
      </w:r>
    </w:p>
    <w:p w14:paraId="4A816FB0" w14:textId="12A0D229" w:rsidR="000437F6" w:rsidRDefault="00341A09">
      <w:pPr>
        <w:pStyle w:val="Smlouva4"/>
        <w:keepNext w:val="0"/>
        <w:spacing w:line="276" w:lineRule="auto"/>
        <w:rPr>
          <w:rFonts w:ascii="Arial" w:hAnsi="Arial" w:cs="Arial"/>
          <w:b/>
        </w:rPr>
      </w:pPr>
      <w:r>
        <w:rPr>
          <w:noProof/>
          <w:lang w:eastAsia="cs-CZ"/>
        </w:rPr>
        <mc:AlternateContent>
          <mc:Choice Requires="wps">
            <w:drawing>
              <wp:anchor distT="0" distB="0" distL="89535" distR="89535" simplePos="0" relativeHeight="251657728" behindDoc="0" locked="0" layoutInCell="1" allowOverlap="1" wp14:anchorId="1AD6299A" wp14:editId="32842589">
                <wp:simplePos x="0" y="0"/>
                <wp:positionH relativeFrom="margin">
                  <wp:align>center</wp:align>
                </wp:positionH>
                <wp:positionV relativeFrom="paragraph">
                  <wp:posOffset>1071245</wp:posOffset>
                </wp:positionV>
                <wp:extent cx="6315710" cy="2004060"/>
                <wp:effectExtent l="3175" t="6350" r="5715" b="889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2004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0437F6" w14:paraId="5322A30C" w14:textId="77777777">
                              <w:tc>
                                <w:tcPr>
                                  <w:tcW w:w="4974" w:type="dxa"/>
                                </w:tcPr>
                                <w:p w14:paraId="6E07F693" w14:textId="77777777" w:rsidR="000437F6" w:rsidRPr="004F0839" w:rsidRDefault="006A6B53">
                                  <w:pPr>
                                    <w:jc w:val="center"/>
                                    <w:rPr>
                                      <w:rFonts w:ascii="Arial" w:hAnsi="Arial" w:cs="Arial"/>
                                      <w:sz w:val="20"/>
                                      <w:szCs w:val="20"/>
                                    </w:rPr>
                                  </w:pPr>
                                  <w:r w:rsidRPr="004F0839">
                                    <w:rPr>
                                      <w:rFonts w:ascii="Arial" w:hAnsi="Arial" w:cs="Arial"/>
                                      <w:b/>
                                      <w:bCs/>
                                      <w:sz w:val="20"/>
                                      <w:szCs w:val="20"/>
                                    </w:rPr>
                                    <w:t>Objednatel:</w:t>
                                  </w:r>
                                </w:p>
                                <w:p w14:paraId="428B5F03" w14:textId="77777777" w:rsidR="000437F6" w:rsidRPr="004F0839" w:rsidRDefault="000437F6">
                                  <w:pPr>
                                    <w:jc w:val="center"/>
                                    <w:rPr>
                                      <w:rFonts w:ascii="Arial" w:hAnsi="Arial" w:cs="Arial"/>
                                      <w:sz w:val="20"/>
                                      <w:szCs w:val="20"/>
                                    </w:rPr>
                                  </w:pPr>
                                </w:p>
                                <w:p w14:paraId="77C8C86F" w14:textId="77777777" w:rsidR="000437F6" w:rsidRPr="004F0839" w:rsidRDefault="000437F6">
                                  <w:pPr>
                                    <w:jc w:val="center"/>
                                    <w:rPr>
                                      <w:rFonts w:ascii="Arial" w:hAnsi="Arial" w:cs="Arial"/>
                                      <w:sz w:val="20"/>
                                      <w:szCs w:val="20"/>
                                    </w:rPr>
                                  </w:pPr>
                                </w:p>
                                <w:p w14:paraId="6CBE3C10" w14:textId="77777777" w:rsidR="000437F6" w:rsidRPr="004F0839" w:rsidRDefault="000437F6">
                                  <w:pPr>
                                    <w:jc w:val="center"/>
                                    <w:rPr>
                                      <w:rFonts w:ascii="Arial" w:hAnsi="Arial" w:cs="Arial"/>
                                      <w:sz w:val="20"/>
                                      <w:szCs w:val="20"/>
                                    </w:rPr>
                                  </w:pPr>
                                </w:p>
                                <w:p w14:paraId="591327D3" w14:textId="7541925F" w:rsidR="000437F6" w:rsidRPr="004F0839" w:rsidRDefault="006A6B53">
                                  <w:pPr>
                                    <w:jc w:val="center"/>
                                    <w:rPr>
                                      <w:rFonts w:ascii="Arial" w:hAnsi="Arial" w:cs="Arial"/>
                                      <w:sz w:val="20"/>
                                      <w:szCs w:val="20"/>
                                    </w:rPr>
                                  </w:pPr>
                                  <w:r w:rsidRPr="004F0839">
                                    <w:rPr>
                                      <w:rFonts w:ascii="Arial" w:hAnsi="Arial" w:cs="Arial"/>
                                      <w:sz w:val="20"/>
                                      <w:szCs w:val="20"/>
                                    </w:rPr>
                                    <w:t>V Třebíči dne</w:t>
                                  </w:r>
                                  <w:r w:rsidRPr="004F0839">
                                    <w:rPr>
                                      <w:rFonts w:ascii="Arial" w:hAnsi="Arial" w:cs="Arial"/>
                                      <w:color w:val="FF0000"/>
                                      <w:sz w:val="20"/>
                                      <w:szCs w:val="20"/>
                                    </w:rPr>
                                    <w:t xml:space="preserve"> </w:t>
                                  </w:r>
                                  <w:r w:rsidRPr="004F0839">
                                    <w:rPr>
                                      <w:rFonts w:ascii="Arial" w:hAnsi="Arial" w:cs="Arial"/>
                                      <w:sz w:val="20"/>
                                      <w:szCs w:val="20"/>
                                    </w:rPr>
                                    <w:t>_______ 201</w:t>
                                  </w:r>
                                  <w:r w:rsidR="008B2096">
                                    <w:rPr>
                                      <w:rFonts w:ascii="Arial" w:hAnsi="Arial" w:cs="Arial"/>
                                      <w:sz w:val="20"/>
                                      <w:szCs w:val="20"/>
                                    </w:rPr>
                                    <w:t>8</w:t>
                                  </w:r>
                                </w:p>
                                <w:p w14:paraId="4EEBA6CA" w14:textId="77777777" w:rsidR="000437F6" w:rsidRPr="004F0839" w:rsidRDefault="000437F6">
                                  <w:pPr>
                                    <w:jc w:val="center"/>
                                    <w:rPr>
                                      <w:rFonts w:ascii="Arial" w:hAnsi="Arial" w:cs="Arial"/>
                                      <w:sz w:val="20"/>
                                      <w:szCs w:val="20"/>
                                    </w:rPr>
                                  </w:pPr>
                                </w:p>
                                <w:p w14:paraId="416A64C1" w14:textId="77777777" w:rsidR="000437F6" w:rsidRPr="004F0839" w:rsidRDefault="000437F6">
                                  <w:pPr>
                                    <w:jc w:val="center"/>
                                    <w:rPr>
                                      <w:rFonts w:ascii="Arial" w:hAnsi="Arial" w:cs="Arial"/>
                                      <w:sz w:val="20"/>
                                      <w:szCs w:val="20"/>
                                    </w:rPr>
                                  </w:pPr>
                                </w:p>
                                <w:p w14:paraId="29A823FF" w14:textId="77777777" w:rsidR="000437F6" w:rsidRPr="004F0839" w:rsidRDefault="000437F6">
                                  <w:pPr>
                                    <w:jc w:val="center"/>
                                    <w:rPr>
                                      <w:rFonts w:ascii="Arial" w:hAnsi="Arial" w:cs="Arial"/>
                                      <w:sz w:val="20"/>
                                      <w:szCs w:val="20"/>
                                    </w:rPr>
                                  </w:pPr>
                                </w:p>
                                <w:p w14:paraId="3279A5FC" w14:textId="77777777" w:rsidR="000437F6" w:rsidRPr="004F0839" w:rsidRDefault="000437F6">
                                  <w:pPr>
                                    <w:jc w:val="center"/>
                                    <w:rPr>
                                      <w:rFonts w:ascii="Arial" w:hAnsi="Arial" w:cs="Arial"/>
                                      <w:sz w:val="20"/>
                                      <w:szCs w:val="20"/>
                                    </w:rPr>
                                  </w:pPr>
                                </w:p>
                              </w:tc>
                              <w:tc>
                                <w:tcPr>
                                  <w:tcW w:w="4975" w:type="dxa"/>
                                </w:tcPr>
                                <w:p w14:paraId="7FE17ECC" w14:textId="77777777" w:rsidR="000437F6" w:rsidRPr="004F0839" w:rsidRDefault="006A6B53">
                                  <w:pPr>
                                    <w:pStyle w:val="Prohlen"/>
                                    <w:rPr>
                                      <w:rFonts w:ascii="Arial" w:hAnsi="Arial" w:cs="Arial"/>
                                      <w:sz w:val="20"/>
                                    </w:rPr>
                                  </w:pPr>
                                  <w:r w:rsidRPr="004F0839">
                                    <w:rPr>
                                      <w:rFonts w:ascii="Arial" w:hAnsi="Arial" w:cs="Arial"/>
                                      <w:sz w:val="20"/>
                                    </w:rPr>
                                    <w:t>Poskytovatel:</w:t>
                                  </w:r>
                                </w:p>
                                <w:p w14:paraId="08CA588A" w14:textId="77777777" w:rsidR="000437F6" w:rsidRPr="004F0839" w:rsidRDefault="000437F6">
                                  <w:pPr>
                                    <w:jc w:val="center"/>
                                    <w:rPr>
                                      <w:rFonts w:ascii="Arial" w:hAnsi="Arial" w:cs="Arial"/>
                                      <w:sz w:val="20"/>
                                      <w:szCs w:val="20"/>
                                    </w:rPr>
                                  </w:pPr>
                                </w:p>
                                <w:p w14:paraId="55B3667F" w14:textId="77777777" w:rsidR="000437F6" w:rsidRPr="004F0839" w:rsidRDefault="000437F6">
                                  <w:pPr>
                                    <w:jc w:val="center"/>
                                    <w:rPr>
                                      <w:rFonts w:ascii="Arial" w:hAnsi="Arial" w:cs="Arial"/>
                                      <w:sz w:val="20"/>
                                      <w:szCs w:val="20"/>
                                    </w:rPr>
                                  </w:pPr>
                                </w:p>
                                <w:p w14:paraId="5E6FF119" w14:textId="77777777" w:rsidR="000437F6" w:rsidRPr="004F0839" w:rsidRDefault="000437F6">
                                  <w:pPr>
                                    <w:jc w:val="center"/>
                                    <w:rPr>
                                      <w:rFonts w:ascii="Arial" w:hAnsi="Arial" w:cs="Arial"/>
                                      <w:sz w:val="20"/>
                                      <w:szCs w:val="20"/>
                                    </w:rPr>
                                  </w:pPr>
                                </w:p>
                                <w:p w14:paraId="0781398E" w14:textId="63ED66D0" w:rsidR="000437F6" w:rsidRPr="004F0839" w:rsidRDefault="006A6B53">
                                  <w:pPr>
                                    <w:jc w:val="center"/>
                                    <w:rPr>
                                      <w:rFonts w:ascii="Arial" w:hAnsi="Arial" w:cs="Arial"/>
                                      <w:sz w:val="20"/>
                                      <w:szCs w:val="20"/>
                                    </w:rPr>
                                  </w:pPr>
                                  <w:r w:rsidRPr="004F0839">
                                    <w:rPr>
                                      <w:rFonts w:ascii="Arial" w:hAnsi="Arial" w:cs="Arial"/>
                                      <w:sz w:val="20"/>
                                      <w:szCs w:val="20"/>
                                    </w:rPr>
                                    <w:t>V </w:t>
                                  </w:r>
                                  <w:r w:rsidRPr="004F0839">
                                    <w:rPr>
                                      <w:rFonts w:ascii="Arial" w:hAnsi="Arial" w:cs="Arial"/>
                                      <w:color w:val="000000"/>
                                      <w:sz w:val="20"/>
                                      <w:szCs w:val="20"/>
                                    </w:rPr>
                                    <w:t>____________ dne _______</w:t>
                                  </w:r>
                                  <w:r w:rsidRPr="004F0839">
                                    <w:rPr>
                                      <w:rFonts w:ascii="Arial" w:hAnsi="Arial" w:cs="Arial"/>
                                      <w:sz w:val="20"/>
                                      <w:szCs w:val="20"/>
                                    </w:rPr>
                                    <w:t xml:space="preserve"> 201</w:t>
                                  </w:r>
                                  <w:r w:rsidR="008B2096">
                                    <w:rPr>
                                      <w:rFonts w:ascii="Arial" w:hAnsi="Arial" w:cs="Arial"/>
                                      <w:sz w:val="20"/>
                                      <w:szCs w:val="20"/>
                                    </w:rPr>
                                    <w:t>8</w:t>
                                  </w:r>
                                </w:p>
                                <w:p w14:paraId="0389BE87" w14:textId="77777777" w:rsidR="000437F6" w:rsidRPr="004F0839" w:rsidRDefault="000437F6">
                                  <w:pPr>
                                    <w:jc w:val="center"/>
                                    <w:rPr>
                                      <w:rFonts w:ascii="Arial" w:hAnsi="Arial" w:cs="Arial"/>
                                      <w:sz w:val="20"/>
                                      <w:szCs w:val="20"/>
                                    </w:rPr>
                                  </w:pPr>
                                </w:p>
                                <w:p w14:paraId="565EEE86" w14:textId="77777777" w:rsidR="000437F6" w:rsidRPr="004F0839" w:rsidRDefault="000437F6">
                                  <w:pPr>
                                    <w:jc w:val="center"/>
                                    <w:rPr>
                                      <w:rFonts w:ascii="Arial" w:hAnsi="Arial" w:cs="Arial"/>
                                      <w:sz w:val="20"/>
                                      <w:szCs w:val="20"/>
                                    </w:rPr>
                                  </w:pPr>
                                </w:p>
                                <w:p w14:paraId="12F16E56" w14:textId="77777777" w:rsidR="000437F6" w:rsidRPr="004F0839" w:rsidRDefault="000437F6">
                                  <w:pPr>
                                    <w:jc w:val="center"/>
                                    <w:rPr>
                                      <w:rFonts w:ascii="Arial" w:hAnsi="Arial" w:cs="Arial"/>
                                      <w:sz w:val="20"/>
                                      <w:szCs w:val="20"/>
                                    </w:rPr>
                                  </w:pPr>
                                </w:p>
                              </w:tc>
                            </w:tr>
                            <w:tr w:rsidR="000437F6" w14:paraId="180B5489" w14:textId="77777777">
                              <w:tc>
                                <w:tcPr>
                                  <w:tcW w:w="4974" w:type="dxa"/>
                                </w:tcPr>
                                <w:p w14:paraId="72D5D9F9"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111824C3"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Ing. Eva Tomášová</w:t>
                                  </w:r>
                                </w:p>
                                <w:p w14:paraId="664717B1" w14:textId="20DFE4CF" w:rsidR="000437F6" w:rsidRPr="004F0839" w:rsidRDefault="006A6B53">
                                  <w:pPr>
                                    <w:jc w:val="center"/>
                                    <w:rPr>
                                      <w:rFonts w:ascii="Arial" w:hAnsi="Arial" w:cs="Arial"/>
                                      <w:i/>
                                      <w:sz w:val="20"/>
                                      <w:szCs w:val="20"/>
                                    </w:rPr>
                                  </w:pPr>
                                  <w:r w:rsidRPr="004F0839">
                                    <w:rPr>
                                      <w:rFonts w:ascii="Arial" w:hAnsi="Arial" w:cs="Arial"/>
                                      <w:i/>
                                      <w:sz w:val="20"/>
                                      <w:szCs w:val="20"/>
                                    </w:rPr>
                                    <w:t>ředitel</w:t>
                                  </w:r>
                                </w:p>
                                <w:p w14:paraId="5064CCBF" w14:textId="77777777" w:rsidR="000437F6" w:rsidRPr="004F0839" w:rsidRDefault="006A6B53">
                                  <w:pPr>
                                    <w:pStyle w:val="Identifikacestran"/>
                                    <w:spacing w:line="240" w:lineRule="auto"/>
                                    <w:rPr>
                                      <w:rFonts w:ascii="Arial" w:hAnsi="Arial" w:cs="Arial"/>
                                      <w:sz w:val="20"/>
                                    </w:rPr>
                                  </w:pPr>
                                  <w:r w:rsidRPr="004F0839">
                                    <w:rPr>
                                      <w:rFonts w:ascii="Arial" w:hAnsi="Arial" w:cs="Arial"/>
                                      <w:i/>
                                      <w:sz w:val="20"/>
                                    </w:rPr>
                                    <w:t>Nemocnice Třebíč, příspěvková organizace</w:t>
                                  </w:r>
                                </w:p>
                              </w:tc>
                              <w:tc>
                                <w:tcPr>
                                  <w:tcW w:w="4975" w:type="dxa"/>
                                </w:tcPr>
                                <w:p w14:paraId="460FA75C"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61944472"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[jméno, příjmení]</w:t>
                                  </w:r>
                                </w:p>
                                <w:p w14:paraId="1012A2F5" w14:textId="77777777" w:rsidR="000437F6" w:rsidRPr="004F0839" w:rsidRDefault="006A6B53">
                                  <w:pPr>
                                    <w:jc w:val="center"/>
                                    <w:rPr>
                                      <w:rFonts w:ascii="Arial" w:hAnsi="Arial" w:cs="Arial"/>
                                      <w:i/>
                                      <w:sz w:val="20"/>
                                      <w:szCs w:val="20"/>
                                    </w:rPr>
                                  </w:pPr>
                                  <w:r w:rsidRPr="004F0839">
                                    <w:rPr>
                                      <w:rFonts w:ascii="Arial" w:hAnsi="Arial" w:cs="Arial"/>
                                      <w:i/>
                                      <w:sz w:val="20"/>
                                      <w:szCs w:val="20"/>
                                    </w:rPr>
                                    <w:t>[funkce]</w:t>
                                  </w:r>
                                </w:p>
                                <w:p w14:paraId="360246CE" w14:textId="77777777" w:rsidR="000437F6" w:rsidRPr="004F0839" w:rsidRDefault="006A6B53">
                                  <w:pPr>
                                    <w:jc w:val="center"/>
                                    <w:rPr>
                                      <w:rFonts w:ascii="Arial" w:hAnsi="Arial" w:cs="Arial"/>
                                      <w:i/>
                                      <w:sz w:val="20"/>
                                      <w:szCs w:val="20"/>
                                    </w:rPr>
                                  </w:pPr>
                                  <w:r w:rsidRPr="004F0839">
                                    <w:rPr>
                                      <w:rFonts w:ascii="Arial" w:hAnsi="Arial" w:cs="Arial"/>
                                      <w:i/>
                                      <w:sz w:val="20"/>
                                      <w:szCs w:val="20"/>
                                    </w:rPr>
                                    <w:t>[společnost]</w:t>
                                  </w:r>
                                </w:p>
                                <w:p w14:paraId="10631059" w14:textId="77777777" w:rsidR="000437F6" w:rsidRPr="004F0839" w:rsidRDefault="000437F6">
                                  <w:pPr>
                                    <w:jc w:val="center"/>
                                    <w:rPr>
                                      <w:rFonts w:ascii="Arial" w:hAnsi="Arial" w:cs="Arial"/>
                                      <w:i/>
                                      <w:sz w:val="20"/>
                                      <w:szCs w:val="20"/>
                                    </w:rPr>
                                  </w:pPr>
                                </w:p>
                                <w:p w14:paraId="4376F30F" w14:textId="77777777" w:rsidR="000437F6" w:rsidRPr="004F0839" w:rsidRDefault="000437F6">
                                  <w:pPr>
                                    <w:jc w:val="center"/>
                                    <w:rPr>
                                      <w:rFonts w:ascii="Arial" w:hAnsi="Arial" w:cs="Arial"/>
                                      <w:i/>
                                      <w:sz w:val="20"/>
                                      <w:szCs w:val="20"/>
                                    </w:rPr>
                                  </w:pPr>
                                </w:p>
                                <w:p w14:paraId="4557604A" w14:textId="77777777" w:rsidR="000437F6" w:rsidRPr="004F0839" w:rsidRDefault="000437F6">
                                  <w:pPr>
                                    <w:jc w:val="center"/>
                                    <w:rPr>
                                      <w:rFonts w:ascii="Arial" w:hAnsi="Arial" w:cs="Arial"/>
                                      <w:i/>
                                      <w:sz w:val="20"/>
                                      <w:szCs w:val="20"/>
                                    </w:rPr>
                                  </w:pPr>
                                </w:p>
                                <w:p w14:paraId="4415C88E" w14:textId="77777777" w:rsidR="000437F6" w:rsidRPr="004F0839" w:rsidRDefault="000437F6">
                                  <w:pPr>
                                    <w:jc w:val="center"/>
                                    <w:rPr>
                                      <w:rFonts w:ascii="Arial" w:hAnsi="Arial" w:cs="Arial"/>
                                      <w:i/>
                                      <w:sz w:val="20"/>
                                      <w:szCs w:val="20"/>
                                    </w:rPr>
                                  </w:pPr>
                                </w:p>
                                <w:p w14:paraId="12BBC8FA" w14:textId="77777777" w:rsidR="000437F6" w:rsidRPr="004F0839" w:rsidRDefault="000437F6">
                                  <w:pPr>
                                    <w:jc w:val="center"/>
                                    <w:rPr>
                                      <w:rFonts w:ascii="Arial" w:hAnsi="Arial" w:cs="Arial"/>
                                      <w:i/>
                                      <w:sz w:val="20"/>
                                      <w:szCs w:val="20"/>
                                    </w:rPr>
                                  </w:pPr>
                                </w:p>
                                <w:p w14:paraId="4919ED0C" w14:textId="77777777" w:rsidR="000437F6" w:rsidRPr="004F0839" w:rsidRDefault="000437F6">
                                  <w:pPr>
                                    <w:jc w:val="center"/>
                                    <w:rPr>
                                      <w:rFonts w:ascii="Arial" w:hAnsi="Arial" w:cs="Arial"/>
                                      <w:i/>
                                      <w:sz w:val="20"/>
                                      <w:szCs w:val="20"/>
                                    </w:rPr>
                                  </w:pPr>
                                </w:p>
                                <w:p w14:paraId="02A7B11E" w14:textId="77777777" w:rsidR="000437F6" w:rsidRPr="004F0839" w:rsidRDefault="000437F6">
                                  <w:pPr>
                                    <w:jc w:val="center"/>
                                    <w:rPr>
                                      <w:rFonts w:ascii="Arial" w:hAnsi="Arial" w:cs="Arial"/>
                                      <w:i/>
                                      <w:sz w:val="20"/>
                                      <w:szCs w:val="20"/>
                                    </w:rPr>
                                  </w:pPr>
                                </w:p>
                                <w:p w14:paraId="76427182" w14:textId="77777777" w:rsidR="000437F6" w:rsidRPr="004F0839" w:rsidRDefault="000437F6">
                                  <w:pPr>
                                    <w:jc w:val="center"/>
                                    <w:rPr>
                                      <w:rFonts w:ascii="Arial" w:hAnsi="Arial" w:cs="Arial"/>
                                      <w:i/>
                                      <w:sz w:val="20"/>
                                      <w:szCs w:val="20"/>
                                    </w:rPr>
                                  </w:pPr>
                                </w:p>
                                <w:p w14:paraId="6E098F79" w14:textId="77777777" w:rsidR="000437F6" w:rsidRPr="004F0839" w:rsidRDefault="000437F6">
                                  <w:pPr>
                                    <w:jc w:val="center"/>
                                    <w:rPr>
                                      <w:rFonts w:ascii="Arial" w:hAnsi="Arial" w:cs="Arial"/>
                                      <w:i/>
                                      <w:sz w:val="20"/>
                                      <w:szCs w:val="20"/>
                                    </w:rPr>
                                  </w:pPr>
                                </w:p>
                                <w:p w14:paraId="7FD2007A" w14:textId="77777777" w:rsidR="000437F6" w:rsidRPr="004F0839" w:rsidRDefault="000437F6">
                                  <w:pPr>
                                    <w:jc w:val="center"/>
                                    <w:rPr>
                                      <w:rFonts w:ascii="Arial" w:hAnsi="Arial" w:cs="Arial"/>
                                      <w:i/>
                                      <w:sz w:val="20"/>
                                      <w:szCs w:val="20"/>
                                    </w:rPr>
                                  </w:pPr>
                                </w:p>
                                <w:p w14:paraId="36693B56" w14:textId="77777777" w:rsidR="000437F6" w:rsidRPr="004F0839" w:rsidRDefault="000437F6">
                                  <w:pPr>
                                    <w:jc w:val="center"/>
                                    <w:rPr>
                                      <w:rFonts w:ascii="Arial" w:hAnsi="Arial" w:cs="Arial"/>
                                      <w:i/>
                                      <w:sz w:val="20"/>
                                      <w:szCs w:val="20"/>
                                    </w:rPr>
                                  </w:pPr>
                                </w:p>
                                <w:p w14:paraId="7E16252F" w14:textId="77777777" w:rsidR="000437F6" w:rsidRPr="004F0839" w:rsidRDefault="000437F6">
                                  <w:pPr>
                                    <w:jc w:val="center"/>
                                    <w:rPr>
                                      <w:rFonts w:ascii="Arial" w:hAnsi="Arial" w:cs="Arial"/>
                                      <w:i/>
                                      <w:sz w:val="20"/>
                                      <w:szCs w:val="20"/>
                                    </w:rPr>
                                  </w:pPr>
                                </w:p>
                                <w:p w14:paraId="329D7F33" w14:textId="77777777" w:rsidR="000437F6" w:rsidRPr="004F0839" w:rsidRDefault="000437F6">
                                  <w:pPr>
                                    <w:jc w:val="center"/>
                                    <w:rPr>
                                      <w:rFonts w:ascii="Arial" w:hAnsi="Arial" w:cs="Arial"/>
                                      <w:i/>
                                      <w:sz w:val="20"/>
                                      <w:szCs w:val="20"/>
                                    </w:rPr>
                                  </w:pPr>
                                </w:p>
                                <w:p w14:paraId="5F259C92" w14:textId="77777777" w:rsidR="000437F6" w:rsidRPr="004F0839" w:rsidRDefault="000437F6">
                                  <w:pPr>
                                    <w:jc w:val="center"/>
                                    <w:rPr>
                                      <w:rFonts w:ascii="Arial" w:hAnsi="Arial" w:cs="Arial"/>
                                      <w:i/>
                                      <w:sz w:val="20"/>
                                      <w:szCs w:val="20"/>
                                    </w:rPr>
                                  </w:pPr>
                                </w:p>
                                <w:p w14:paraId="40F46D19" w14:textId="77777777" w:rsidR="000437F6" w:rsidRPr="004F0839" w:rsidRDefault="000437F6">
                                  <w:pPr>
                                    <w:jc w:val="center"/>
                                    <w:rPr>
                                      <w:rFonts w:ascii="Arial" w:hAnsi="Arial" w:cs="Arial"/>
                                      <w:i/>
                                      <w:sz w:val="20"/>
                                      <w:szCs w:val="20"/>
                                    </w:rPr>
                                  </w:pPr>
                                </w:p>
                                <w:p w14:paraId="7C0A2CAC" w14:textId="77777777" w:rsidR="000437F6" w:rsidRPr="004F0839" w:rsidRDefault="000437F6">
                                  <w:pPr>
                                    <w:jc w:val="center"/>
                                    <w:rPr>
                                      <w:rFonts w:ascii="Arial" w:hAnsi="Arial" w:cs="Arial"/>
                                      <w:i/>
                                      <w:sz w:val="20"/>
                                      <w:szCs w:val="20"/>
                                    </w:rPr>
                                  </w:pPr>
                                </w:p>
                                <w:p w14:paraId="2D60C576" w14:textId="77777777" w:rsidR="000437F6" w:rsidRPr="004F0839" w:rsidRDefault="000437F6">
                                  <w:pPr>
                                    <w:jc w:val="center"/>
                                    <w:rPr>
                                      <w:rFonts w:ascii="Arial" w:hAnsi="Arial" w:cs="Arial"/>
                                      <w:i/>
                                      <w:sz w:val="20"/>
                                      <w:szCs w:val="20"/>
                                    </w:rPr>
                                  </w:pPr>
                                </w:p>
                                <w:p w14:paraId="748406D2" w14:textId="77777777" w:rsidR="000437F6" w:rsidRPr="004F0839" w:rsidRDefault="000437F6">
                                  <w:pPr>
                                    <w:jc w:val="center"/>
                                    <w:rPr>
                                      <w:rFonts w:ascii="Arial" w:hAnsi="Arial" w:cs="Arial"/>
                                      <w:i/>
                                      <w:sz w:val="20"/>
                                      <w:szCs w:val="20"/>
                                    </w:rPr>
                                  </w:pPr>
                                </w:p>
                                <w:p w14:paraId="0806A705" w14:textId="77777777" w:rsidR="000437F6" w:rsidRPr="004F0839" w:rsidRDefault="000437F6">
                                  <w:pPr>
                                    <w:jc w:val="center"/>
                                    <w:rPr>
                                      <w:rFonts w:ascii="Arial" w:hAnsi="Arial" w:cs="Arial"/>
                                      <w:i/>
                                      <w:sz w:val="20"/>
                                      <w:szCs w:val="20"/>
                                    </w:rPr>
                                  </w:pPr>
                                </w:p>
                                <w:p w14:paraId="024220B2" w14:textId="77777777" w:rsidR="000437F6" w:rsidRPr="004F0839" w:rsidRDefault="000437F6">
                                  <w:pPr>
                                    <w:jc w:val="center"/>
                                    <w:rPr>
                                      <w:rFonts w:ascii="Arial" w:hAnsi="Arial" w:cs="Arial"/>
                                      <w:i/>
                                      <w:sz w:val="20"/>
                                      <w:szCs w:val="20"/>
                                    </w:rPr>
                                  </w:pPr>
                                </w:p>
                                <w:p w14:paraId="3DECF0C8" w14:textId="77777777" w:rsidR="000437F6" w:rsidRPr="004F0839" w:rsidRDefault="000437F6">
                                  <w:pPr>
                                    <w:jc w:val="center"/>
                                    <w:rPr>
                                      <w:rFonts w:ascii="Arial" w:hAnsi="Arial" w:cs="Arial"/>
                                      <w:i/>
                                      <w:sz w:val="20"/>
                                      <w:szCs w:val="20"/>
                                    </w:rPr>
                                  </w:pPr>
                                </w:p>
                                <w:p w14:paraId="45DDF144" w14:textId="77777777" w:rsidR="000437F6" w:rsidRPr="004F0839" w:rsidRDefault="000437F6">
                                  <w:pPr>
                                    <w:jc w:val="center"/>
                                    <w:rPr>
                                      <w:rFonts w:ascii="Arial" w:hAnsi="Arial" w:cs="Arial"/>
                                      <w:i/>
                                      <w:sz w:val="20"/>
                                      <w:szCs w:val="20"/>
                                    </w:rPr>
                                  </w:pPr>
                                </w:p>
                                <w:p w14:paraId="6E7D888E" w14:textId="77777777" w:rsidR="000437F6" w:rsidRPr="004F0839" w:rsidRDefault="000437F6">
                                  <w:pPr>
                                    <w:jc w:val="center"/>
                                    <w:rPr>
                                      <w:rFonts w:ascii="Arial" w:hAnsi="Arial" w:cs="Arial"/>
                                      <w:i/>
                                      <w:sz w:val="20"/>
                                      <w:szCs w:val="20"/>
                                    </w:rPr>
                                  </w:pPr>
                                </w:p>
                                <w:p w14:paraId="60EC9B08" w14:textId="77777777" w:rsidR="000437F6" w:rsidRPr="004F0839" w:rsidRDefault="000437F6">
                                  <w:pPr>
                                    <w:jc w:val="center"/>
                                    <w:rPr>
                                      <w:rFonts w:ascii="Arial" w:hAnsi="Arial" w:cs="Arial"/>
                                      <w:i/>
                                      <w:sz w:val="20"/>
                                      <w:szCs w:val="20"/>
                                    </w:rPr>
                                  </w:pPr>
                                </w:p>
                                <w:p w14:paraId="70046E06" w14:textId="77777777" w:rsidR="000437F6" w:rsidRPr="004F0839" w:rsidRDefault="000437F6">
                                  <w:pPr>
                                    <w:jc w:val="center"/>
                                    <w:rPr>
                                      <w:rFonts w:ascii="Arial" w:hAnsi="Arial" w:cs="Arial"/>
                                      <w:i/>
                                      <w:sz w:val="20"/>
                                      <w:szCs w:val="20"/>
                                    </w:rPr>
                                  </w:pPr>
                                </w:p>
                                <w:p w14:paraId="74FDE080" w14:textId="77777777" w:rsidR="000437F6" w:rsidRPr="004F0839" w:rsidRDefault="000437F6">
                                  <w:pPr>
                                    <w:jc w:val="center"/>
                                    <w:rPr>
                                      <w:rFonts w:ascii="Arial" w:hAnsi="Arial" w:cs="Arial"/>
                                      <w:i/>
                                      <w:sz w:val="20"/>
                                      <w:szCs w:val="20"/>
                                    </w:rPr>
                                  </w:pPr>
                                </w:p>
                                <w:p w14:paraId="4A9A864F" w14:textId="77777777" w:rsidR="000437F6" w:rsidRPr="004F0839" w:rsidRDefault="000437F6">
                                  <w:pPr>
                                    <w:jc w:val="center"/>
                                    <w:rPr>
                                      <w:rFonts w:ascii="Arial" w:hAnsi="Arial" w:cs="Arial"/>
                                      <w:i/>
                                      <w:sz w:val="20"/>
                                      <w:szCs w:val="20"/>
                                    </w:rPr>
                                  </w:pPr>
                                </w:p>
                                <w:p w14:paraId="251F6FA0" w14:textId="77777777" w:rsidR="000437F6" w:rsidRPr="004F0839" w:rsidRDefault="000437F6">
                                  <w:pPr>
                                    <w:jc w:val="center"/>
                                    <w:rPr>
                                      <w:rFonts w:ascii="Arial" w:hAnsi="Arial" w:cs="Arial"/>
                                      <w:i/>
                                      <w:sz w:val="20"/>
                                      <w:szCs w:val="20"/>
                                    </w:rPr>
                                  </w:pPr>
                                </w:p>
                                <w:p w14:paraId="420A0852" w14:textId="77777777" w:rsidR="000437F6" w:rsidRPr="004F0839" w:rsidRDefault="000437F6">
                                  <w:pPr>
                                    <w:jc w:val="center"/>
                                    <w:rPr>
                                      <w:rFonts w:ascii="Arial" w:hAnsi="Arial" w:cs="Arial"/>
                                      <w:i/>
                                      <w:sz w:val="20"/>
                                      <w:szCs w:val="20"/>
                                    </w:rPr>
                                  </w:pPr>
                                </w:p>
                                <w:p w14:paraId="15EDF84D" w14:textId="77777777" w:rsidR="000437F6" w:rsidRPr="004F0839" w:rsidRDefault="000437F6">
                                  <w:pPr>
                                    <w:jc w:val="center"/>
                                    <w:rPr>
                                      <w:rFonts w:ascii="Arial" w:hAnsi="Arial" w:cs="Arial"/>
                                      <w:i/>
                                      <w:sz w:val="20"/>
                                      <w:szCs w:val="20"/>
                                    </w:rPr>
                                  </w:pPr>
                                </w:p>
                                <w:p w14:paraId="655B5286" w14:textId="77777777" w:rsidR="000437F6" w:rsidRPr="004F0839" w:rsidRDefault="000437F6">
                                  <w:pPr>
                                    <w:jc w:val="center"/>
                                    <w:rPr>
                                      <w:rFonts w:ascii="Arial" w:hAnsi="Arial" w:cs="Arial"/>
                                      <w:i/>
                                      <w:sz w:val="20"/>
                                      <w:szCs w:val="20"/>
                                    </w:rPr>
                                  </w:pPr>
                                </w:p>
                                <w:p w14:paraId="7B79D37D" w14:textId="77777777" w:rsidR="000437F6" w:rsidRPr="004F0839" w:rsidRDefault="000437F6">
                                  <w:pPr>
                                    <w:jc w:val="center"/>
                                    <w:rPr>
                                      <w:rFonts w:ascii="Arial" w:hAnsi="Arial" w:cs="Arial"/>
                                      <w:i/>
                                      <w:sz w:val="20"/>
                                      <w:szCs w:val="20"/>
                                    </w:rPr>
                                  </w:pPr>
                                </w:p>
                                <w:p w14:paraId="0BB3696F" w14:textId="77777777" w:rsidR="000437F6" w:rsidRPr="004F0839" w:rsidRDefault="000437F6">
                                  <w:pPr>
                                    <w:jc w:val="center"/>
                                    <w:rPr>
                                      <w:rFonts w:ascii="Arial" w:hAnsi="Arial" w:cs="Arial"/>
                                      <w:i/>
                                      <w:sz w:val="20"/>
                                      <w:szCs w:val="20"/>
                                    </w:rPr>
                                  </w:pPr>
                                </w:p>
                                <w:p w14:paraId="7CE08716" w14:textId="77777777" w:rsidR="000437F6" w:rsidRPr="004F0839" w:rsidRDefault="000437F6">
                                  <w:pPr>
                                    <w:jc w:val="center"/>
                                    <w:rPr>
                                      <w:rFonts w:ascii="Arial" w:hAnsi="Arial" w:cs="Arial"/>
                                      <w:i/>
                                      <w:sz w:val="20"/>
                                      <w:szCs w:val="20"/>
                                    </w:rPr>
                                  </w:pPr>
                                </w:p>
                                <w:p w14:paraId="4CAB46EF" w14:textId="77777777" w:rsidR="000437F6" w:rsidRPr="004F0839" w:rsidRDefault="000437F6">
                                  <w:pPr>
                                    <w:jc w:val="center"/>
                                    <w:rPr>
                                      <w:rFonts w:ascii="Arial" w:hAnsi="Arial" w:cs="Arial"/>
                                      <w:i/>
                                      <w:sz w:val="20"/>
                                      <w:szCs w:val="20"/>
                                    </w:rPr>
                                  </w:pPr>
                                </w:p>
                                <w:p w14:paraId="61CD270C" w14:textId="77777777" w:rsidR="000437F6" w:rsidRPr="004F0839" w:rsidRDefault="000437F6">
                                  <w:pPr>
                                    <w:jc w:val="center"/>
                                    <w:rPr>
                                      <w:rFonts w:ascii="Arial" w:hAnsi="Arial" w:cs="Arial"/>
                                      <w:i/>
                                      <w:sz w:val="20"/>
                                      <w:szCs w:val="20"/>
                                    </w:rPr>
                                  </w:pPr>
                                </w:p>
                                <w:p w14:paraId="165FEA9A" w14:textId="77777777" w:rsidR="000437F6" w:rsidRPr="004F0839" w:rsidRDefault="000437F6">
                                  <w:pPr>
                                    <w:jc w:val="center"/>
                                    <w:rPr>
                                      <w:rFonts w:ascii="Arial" w:hAnsi="Arial" w:cs="Arial"/>
                                      <w:i/>
                                      <w:sz w:val="20"/>
                                      <w:szCs w:val="20"/>
                                    </w:rPr>
                                  </w:pPr>
                                </w:p>
                                <w:p w14:paraId="78B7D75B" w14:textId="77777777" w:rsidR="000437F6" w:rsidRPr="004F0839" w:rsidRDefault="000437F6">
                                  <w:pPr>
                                    <w:jc w:val="center"/>
                                    <w:rPr>
                                      <w:rFonts w:ascii="Arial" w:hAnsi="Arial" w:cs="Arial"/>
                                      <w:i/>
                                      <w:sz w:val="20"/>
                                      <w:szCs w:val="20"/>
                                    </w:rPr>
                                  </w:pPr>
                                </w:p>
                                <w:p w14:paraId="3FCDADDA" w14:textId="77777777" w:rsidR="000437F6" w:rsidRPr="004F0839" w:rsidRDefault="000437F6">
                                  <w:pPr>
                                    <w:jc w:val="center"/>
                                    <w:rPr>
                                      <w:rFonts w:ascii="Arial" w:hAnsi="Arial" w:cs="Arial"/>
                                      <w:i/>
                                      <w:sz w:val="20"/>
                                      <w:szCs w:val="20"/>
                                    </w:rPr>
                                  </w:pPr>
                                </w:p>
                                <w:p w14:paraId="50935E55" w14:textId="77777777" w:rsidR="000437F6" w:rsidRPr="004F0839" w:rsidRDefault="000437F6">
                                  <w:pPr>
                                    <w:jc w:val="center"/>
                                    <w:rPr>
                                      <w:rFonts w:ascii="Arial" w:hAnsi="Arial" w:cs="Arial"/>
                                      <w:i/>
                                      <w:sz w:val="20"/>
                                      <w:szCs w:val="20"/>
                                    </w:rPr>
                                  </w:pPr>
                                </w:p>
                                <w:p w14:paraId="4096D06D" w14:textId="77777777" w:rsidR="000437F6" w:rsidRPr="004F0839" w:rsidRDefault="000437F6">
                                  <w:pPr>
                                    <w:jc w:val="center"/>
                                    <w:rPr>
                                      <w:rFonts w:ascii="Arial" w:hAnsi="Arial" w:cs="Arial"/>
                                      <w:i/>
                                      <w:sz w:val="20"/>
                                      <w:szCs w:val="20"/>
                                    </w:rPr>
                                  </w:pPr>
                                </w:p>
                                <w:p w14:paraId="74C6AE80" w14:textId="77777777" w:rsidR="000437F6" w:rsidRPr="004F0839" w:rsidRDefault="000437F6">
                                  <w:pPr>
                                    <w:jc w:val="center"/>
                                    <w:rPr>
                                      <w:rFonts w:ascii="Arial" w:hAnsi="Arial" w:cs="Arial"/>
                                      <w:i/>
                                      <w:sz w:val="20"/>
                                      <w:szCs w:val="20"/>
                                    </w:rPr>
                                  </w:pPr>
                                </w:p>
                                <w:p w14:paraId="05215A97" w14:textId="77777777" w:rsidR="000437F6" w:rsidRPr="004F0839" w:rsidRDefault="000437F6">
                                  <w:pPr>
                                    <w:jc w:val="center"/>
                                    <w:rPr>
                                      <w:rFonts w:ascii="Arial" w:hAnsi="Arial" w:cs="Arial"/>
                                      <w:i/>
                                      <w:sz w:val="20"/>
                                      <w:szCs w:val="20"/>
                                    </w:rPr>
                                  </w:pPr>
                                </w:p>
                                <w:p w14:paraId="6B9D1085" w14:textId="77777777" w:rsidR="000437F6" w:rsidRPr="004F0839" w:rsidRDefault="000437F6">
                                  <w:pPr>
                                    <w:jc w:val="center"/>
                                    <w:rPr>
                                      <w:rFonts w:ascii="Arial" w:hAnsi="Arial" w:cs="Arial"/>
                                      <w:i/>
                                      <w:sz w:val="20"/>
                                      <w:szCs w:val="20"/>
                                    </w:rPr>
                                  </w:pPr>
                                </w:p>
                                <w:p w14:paraId="038FAAF7" w14:textId="77777777" w:rsidR="000437F6" w:rsidRPr="004F0839" w:rsidRDefault="000437F6">
                                  <w:pPr>
                                    <w:jc w:val="center"/>
                                    <w:rPr>
                                      <w:rFonts w:ascii="Arial" w:hAnsi="Arial" w:cs="Arial"/>
                                      <w:i/>
                                      <w:sz w:val="20"/>
                                      <w:szCs w:val="20"/>
                                    </w:rPr>
                                  </w:pPr>
                                </w:p>
                                <w:p w14:paraId="399E87E5" w14:textId="77777777" w:rsidR="000437F6" w:rsidRPr="004F0839" w:rsidRDefault="000437F6">
                                  <w:pPr>
                                    <w:jc w:val="center"/>
                                    <w:rPr>
                                      <w:rFonts w:ascii="Arial" w:hAnsi="Arial" w:cs="Arial"/>
                                      <w:i/>
                                      <w:sz w:val="20"/>
                                      <w:szCs w:val="20"/>
                                    </w:rPr>
                                  </w:pPr>
                                </w:p>
                                <w:p w14:paraId="11D01E95" w14:textId="77777777" w:rsidR="000437F6" w:rsidRPr="004F0839" w:rsidRDefault="000437F6">
                                  <w:pPr>
                                    <w:jc w:val="center"/>
                                    <w:rPr>
                                      <w:rFonts w:ascii="Arial" w:hAnsi="Arial" w:cs="Arial"/>
                                      <w:i/>
                                      <w:sz w:val="20"/>
                                      <w:szCs w:val="20"/>
                                    </w:rPr>
                                  </w:pPr>
                                </w:p>
                                <w:p w14:paraId="7831EB0E" w14:textId="77777777" w:rsidR="000437F6" w:rsidRPr="004F0839" w:rsidRDefault="000437F6">
                                  <w:pPr>
                                    <w:jc w:val="center"/>
                                    <w:rPr>
                                      <w:rFonts w:ascii="Arial" w:hAnsi="Arial" w:cs="Arial"/>
                                      <w:i/>
                                      <w:sz w:val="20"/>
                                      <w:szCs w:val="20"/>
                                    </w:rPr>
                                  </w:pPr>
                                </w:p>
                                <w:p w14:paraId="2E136961" w14:textId="77777777" w:rsidR="000437F6" w:rsidRPr="004F0839" w:rsidRDefault="000437F6">
                                  <w:pPr>
                                    <w:jc w:val="center"/>
                                    <w:rPr>
                                      <w:rFonts w:ascii="Arial" w:hAnsi="Arial" w:cs="Arial"/>
                                      <w:i/>
                                      <w:sz w:val="20"/>
                                      <w:szCs w:val="20"/>
                                    </w:rPr>
                                  </w:pPr>
                                </w:p>
                                <w:p w14:paraId="39BE7A4B" w14:textId="77777777" w:rsidR="000437F6" w:rsidRPr="004F0839" w:rsidRDefault="000437F6">
                                  <w:pPr>
                                    <w:jc w:val="center"/>
                                    <w:rPr>
                                      <w:rFonts w:ascii="Arial" w:hAnsi="Arial" w:cs="Arial"/>
                                      <w:i/>
                                      <w:sz w:val="20"/>
                                      <w:szCs w:val="20"/>
                                    </w:rPr>
                                  </w:pPr>
                                </w:p>
                                <w:p w14:paraId="5B6650BB" w14:textId="77777777" w:rsidR="000437F6" w:rsidRPr="004F0839" w:rsidRDefault="000437F6">
                                  <w:pPr>
                                    <w:jc w:val="center"/>
                                    <w:rPr>
                                      <w:rFonts w:ascii="Arial" w:hAnsi="Arial" w:cs="Arial"/>
                                      <w:i/>
                                      <w:sz w:val="20"/>
                                      <w:szCs w:val="20"/>
                                    </w:rPr>
                                  </w:pPr>
                                </w:p>
                                <w:p w14:paraId="7F340CB1" w14:textId="77777777" w:rsidR="000437F6" w:rsidRPr="004F0839" w:rsidRDefault="000437F6">
                                  <w:pPr>
                                    <w:jc w:val="center"/>
                                    <w:rPr>
                                      <w:rFonts w:ascii="Arial" w:hAnsi="Arial" w:cs="Arial"/>
                                      <w:i/>
                                      <w:sz w:val="20"/>
                                      <w:szCs w:val="20"/>
                                    </w:rPr>
                                  </w:pPr>
                                </w:p>
                                <w:p w14:paraId="0AD7DEAF" w14:textId="77777777" w:rsidR="000437F6" w:rsidRPr="004F0839" w:rsidRDefault="000437F6">
                                  <w:pPr>
                                    <w:jc w:val="center"/>
                                    <w:rPr>
                                      <w:rFonts w:ascii="Arial" w:hAnsi="Arial" w:cs="Arial"/>
                                      <w:i/>
                                      <w:sz w:val="20"/>
                                      <w:szCs w:val="20"/>
                                    </w:rPr>
                                  </w:pPr>
                                </w:p>
                                <w:p w14:paraId="1686A722" w14:textId="77777777" w:rsidR="000437F6" w:rsidRPr="004F0839" w:rsidRDefault="000437F6">
                                  <w:pPr>
                                    <w:jc w:val="center"/>
                                    <w:rPr>
                                      <w:rFonts w:ascii="Arial" w:hAnsi="Arial" w:cs="Arial"/>
                                      <w:i/>
                                      <w:sz w:val="20"/>
                                      <w:szCs w:val="20"/>
                                    </w:rPr>
                                  </w:pPr>
                                </w:p>
                                <w:p w14:paraId="46C688BC" w14:textId="77777777" w:rsidR="000437F6" w:rsidRPr="004F0839" w:rsidRDefault="000437F6">
                                  <w:pPr>
                                    <w:jc w:val="center"/>
                                    <w:rPr>
                                      <w:rFonts w:ascii="Arial" w:hAnsi="Arial" w:cs="Arial"/>
                                      <w:i/>
                                      <w:sz w:val="20"/>
                                      <w:szCs w:val="20"/>
                                    </w:rPr>
                                  </w:pPr>
                                </w:p>
                                <w:p w14:paraId="497875C7" w14:textId="77777777" w:rsidR="000437F6" w:rsidRPr="004F0839" w:rsidRDefault="000437F6">
                                  <w:pPr>
                                    <w:jc w:val="center"/>
                                    <w:rPr>
                                      <w:rFonts w:ascii="Arial" w:hAnsi="Arial" w:cs="Arial"/>
                                      <w:i/>
                                      <w:sz w:val="20"/>
                                      <w:szCs w:val="20"/>
                                    </w:rPr>
                                  </w:pPr>
                                </w:p>
                                <w:p w14:paraId="2D4B3932" w14:textId="77777777" w:rsidR="000437F6" w:rsidRPr="004F0839" w:rsidRDefault="000437F6">
                                  <w:pPr>
                                    <w:jc w:val="center"/>
                                    <w:rPr>
                                      <w:rFonts w:ascii="Arial" w:hAnsi="Arial" w:cs="Arial"/>
                                      <w:i/>
                                      <w:sz w:val="20"/>
                                      <w:szCs w:val="20"/>
                                    </w:rPr>
                                  </w:pPr>
                                </w:p>
                                <w:p w14:paraId="39DE0E34" w14:textId="77777777" w:rsidR="000437F6" w:rsidRPr="004F0839" w:rsidRDefault="000437F6">
                                  <w:pPr>
                                    <w:jc w:val="center"/>
                                    <w:rPr>
                                      <w:rFonts w:ascii="Arial" w:hAnsi="Arial" w:cs="Arial"/>
                                      <w:i/>
                                      <w:sz w:val="20"/>
                                      <w:szCs w:val="20"/>
                                    </w:rPr>
                                  </w:pPr>
                                </w:p>
                                <w:p w14:paraId="16D3AEF8" w14:textId="77777777" w:rsidR="000437F6" w:rsidRPr="004F0839" w:rsidRDefault="000437F6">
                                  <w:pPr>
                                    <w:jc w:val="center"/>
                                    <w:rPr>
                                      <w:rFonts w:ascii="Arial" w:hAnsi="Arial" w:cs="Arial"/>
                                      <w:i/>
                                      <w:sz w:val="20"/>
                                      <w:szCs w:val="20"/>
                                    </w:rPr>
                                  </w:pPr>
                                </w:p>
                                <w:p w14:paraId="51EC1DE9" w14:textId="77777777" w:rsidR="000437F6" w:rsidRPr="004F0839" w:rsidRDefault="000437F6">
                                  <w:pPr>
                                    <w:jc w:val="center"/>
                                    <w:rPr>
                                      <w:rFonts w:ascii="Arial" w:hAnsi="Arial" w:cs="Arial"/>
                                      <w:i/>
                                      <w:sz w:val="20"/>
                                      <w:szCs w:val="20"/>
                                    </w:rPr>
                                  </w:pPr>
                                </w:p>
                                <w:p w14:paraId="6A4447DD" w14:textId="77777777" w:rsidR="000437F6" w:rsidRPr="004F0839" w:rsidRDefault="000437F6">
                                  <w:pPr>
                                    <w:jc w:val="center"/>
                                    <w:rPr>
                                      <w:rFonts w:ascii="Arial" w:hAnsi="Arial" w:cs="Arial"/>
                                      <w:i/>
                                      <w:sz w:val="20"/>
                                      <w:szCs w:val="20"/>
                                    </w:rPr>
                                  </w:pPr>
                                </w:p>
                                <w:p w14:paraId="5885C96B" w14:textId="77777777" w:rsidR="000437F6" w:rsidRPr="004F0839" w:rsidRDefault="000437F6">
                                  <w:pPr>
                                    <w:jc w:val="center"/>
                                    <w:rPr>
                                      <w:rFonts w:ascii="Arial" w:hAnsi="Arial" w:cs="Arial"/>
                                      <w:i/>
                                      <w:sz w:val="20"/>
                                      <w:szCs w:val="20"/>
                                    </w:rPr>
                                  </w:pPr>
                                </w:p>
                                <w:p w14:paraId="1F8CE970" w14:textId="77777777" w:rsidR="000437F6" w:rsidRPr="004F0839" w:rsidRDefault="000437F6">
                                  <w:pPr>
                                    <w:jc w:val="center"/>
                                    <w:rPr>
                                      <w:rFonts w:ascii="Arial" w:hAnsi="Arial" w:cs="Arial"/>
                                      <w:i/>
                                      <w:sz w:val="20"/>
                                      <w:szCs w:val="20"/>
                                    </w:rPr>
                                  </w:pPr>
                                </w:p>
                                <w:p w14:paraId="7BE41FD0" w14:textId="77777777" w:rsidR="000437F6" w:rsidRPr="004F0839" w:rsidRDefault="000437F6">
                                  <w:pPr>
                                    <w:jc w:val="center"/>
                                    <w:rPr>
                                      <w:rFonts w:ascii="Arial" w:hAnsi="Arial" w:cs="Arial"/>
                                      <w:i/>
                                      <w:sz w:val="20"/>
                                      <w:szCs w:val="20"/>
                                    </w:rPr>
                                  </w:pPr>
                                </w:p>
                                <w:p w14:paraId="79A55C41" w14:textId="77777777" w:rsidR="000437F6" w:rsidRPr="004F0839" w:rsidRDefault="000437F6">
                                  <w:pPr>
                                    <w:jc w:val="center"/>
                                    <w:rPr>
                                      <w:rFonts w:ascii="Arial" w:hAnsi="Arial" w:cs="Arial"/>
                                      <w:i/>
                                      <w:sz w:val="20"/>
                                      <w:szCs w:val="20"/>
                                    </w:rPr>
                                  </w:pPr>
                                </w:p>
                                <w:p w14:paraId="57D126D1" w14:textId="77777777" w:rsidR="000437F6" w:rsidRPr="004F0839" w:rsidRDefault="000437F6">
                                  <w:pPr>
                                    <w:jc w:val="center"/>
                                    <w:rPr>
                                      <w:rFonts w:ascii="Arial" w:hAnsi="Arial" w:cs="Arial"/>
                                      <w:i/>
                                      <w:sz w:val="20"/>
                                      <w:szCs w:val="20"/>
                                    </w:rPr>
                                  </w:pPr>
                                </w:p>
                                <w:p w14:paraId="0DCB0DD9" w14:textId="77777777" w:rsidR="000437F6" w:rsidRPr="004F0839" w:rsidRDefault="000437F6">
                                  <w:pPr>
                                    <w:jc w:val="center"/>
                                    <w:rPr>
                                      <w:rFonts w:ascii="Arial" w:hAnsi="Arial" w:cs="Arial"/>
                                      <w:i/>
                                      <w:sz w:val="20"/>
                                      <w:szCs w:val="20"/>
                                    </w:rPr>
                                  </w:pPr>
                                </w:p>
                                <w:p w14:paraId="41DF0337" w14:textId="77777777" w:rsidR="000437F6" w:rsidRPr="004F0839" w:rsidRDefault="000437F6">
                                  <w:pPr>
                                    <w:jc w:val="center"/>
                                    <w:rPr>
                                      <w:rFonts w:ascii="Arial" w:hAnsi="Arial" w:cs="Arial"/>
                                      <w:i/>
                                      <w:sz w:val="20"/>
                                      <w:szCs w:val="20"/>
                                    </w:rPr>
                                  </w:pPr>
                                </w:p>
                                <w:p w14:paraId="238B3677" w14:textId="77777777" w:rsidR="000437F6" w:rsidRPr="004F0839" w:rsidRDefault="000437F6">
                                  <w:pPr>
                                    <w:jc w:val="center"/>
                                    <w:rPr>
                                      <w:rFonts w:ascii="Arial" w:hAnsi="Arial" w:cs="Arial"/>
                                      <w:i/>
                                      <w:sz w:val="20"/>
                                      <w:szCs w:val="20"/>
                                    </w:rPr>
                                  </w:pPr>
                                </w:p>
                                <w:p w14:paraId="2EB532C5" w14:textId="77777777" w:rsidR="000437F6" w:rsidRPr="004F0839" w:rsidRDefault="000437F6">
                                  <w:pPr>
                                    <w:jc w:val="center"/>
                                    <w:rPr>
                                      <w:rFonts w:ascii="Arial" w:hAnsi="Arial" w:cs="Arial"/>
                                      <w:i/>
                                      <w:sz w:val="20"/>
                                      <w:szCs w:val="20"/>
                                    </w:rPr>
                                  </w:pPr>
                                </w:p>
                                <w:p w14:paraId="78698A9A" w14:textId="77777777" w:rsidR="000437F6" w:rsidRPr="004F0839" w:rsidRDefault="000437F6">
                                  <w:pPr>
                                    <w:jc w:val="center"/>
                                    <w:rPr>
                                      <w:rFonts w:ascii="Arial" w:hAnsi="Arial" w:cs="Arial"/>
                                      <w:i/>
                                      <w:sz w:val="20"/>
                                      <w:szCs w:val="20"/>
                                    </w:rPr>
                                  </w:pPr>
                                </w:p>
                                <w:p w14:paraId="03F72A63" w14:textId="77777777" w:rsidR="000437F6" w:rsidRPr="004F0839" w:rsidRDefault="000437F6">
                                  <w:pPr>
                                    <w:jc w:val="center"/>
                                    <w:rPr>
                                      <w:rFonts w:ascii="Arial" w:hAnsi="Arial" w:cs="Arial"/>
                                      <w:i/>
                                      <w:sz w:val="20"/>
                                      <w:szCs w:val="20"/>
                                    </w:rPr>
                                  </w:pPr>
                                </w:p>
                                <w:p w14:paraId="3C21D5EE" w14:textId="77777777" w:rsidR="000437F6" w:rsidRPr="004F0839" w:rsidRDefault="000437F6">
                                  <w:pPr>
                                    <w:jc w:val="center"/>
                                    <w:rPr>
                                      <w:rFonts w:ascii="Arial" w:hAnsi="Arial" w:cs="Arial"/>
                                      <w:i/>
                                      <w:sz w:val="20"/>
                                      <w:szCs w:val="20"/>
                                    </w:rPr>
                                  </w:pPr>
                                </w:p>
                                <w:p w14:paraId="7918ED9D" w14:textId="77777777" w:rsidR="000437F6" w:rsidRPr="004F0839" w:rsidRDefault="000437F6">
                                  <w:pPr>
                                    <w:jc w:val="center"/>
                                    <w:rPr>
                                      <w:rFonts w:ascii="Arial" w:hAnsi="Arial" w:cs="Arial"/>
                                      <w:i/>
                                      <w:sz w:val="20"/>
                                      <w:szCs w:val="20"/>
                                    </w:rPr>
                                  </w:pPr>
                                </w:p>
                                <w:p w14:paraId="4C609E4A" w14:textId="77777777" w:rsidR="000437F6" w:rsidRPr="004F0839" w:rsidRDefault="000437F6">
                                  <w:pPr>
                                    <w:jc w:val="center"/>
                                    <w:rPr>
                                      <w:rFonts w:ascii="Arial" w:hAnsi="Arial" w:cs="Arial"/>
                                      <w:i/>
                                      <w:sz w:val="20"/>
                                      <w:szCs w:val="20"/>
                                    </w:rPr>
                                  </w:pPr>
                                </w:p>
                                <w:p w14:paraId="31A55945" w14:textId="77777777" w:rsidR="000437F6" w:rsidRPr="004F0839" w:rsidRDefault="000437F6">
                                  <w:pPr>
                                    <w:jc w:val="center"/>
                                    <w:rPr>
                                      <w:rFonts w:ascii="Arial" w:hAnsi="Arial" w:cs="Arial"/>
                                      <w:i/>
                                      <w:sz w:val="20"/>
                                      <w:szCs w:val="20"/>
                                    </w:rPr>
                                  </w:pPr>
                                </w:p>
                                <w:p w14:paraId="2F5E847C" w14:textId="77777777" w:rsidR="000437F6" w:rsidRPr="004F0839" w:rsidRDefault="000437F6">
                                  <w:pPr>
                                    <w:jc w:val="center"/>
                                    <w:rPr>
                                      <w:rFonts w:ascii="Arial" w:hAnsi="Arial" w:cs="Arial"/>
                                      <w:i/>
                                      <w:sz w:val="20"/>
                                      <w:szCs w:val="20"/>
                                    </w:rPr>
                                  </w:pPr>
                                </w:p>
                                <w:p w14:paraId="580D4969" w14:textId="77777777" w:rsidR="000437F6" w:rsidRPr="004F0839" w:rsidRDefault="000437F6">
                                  <w:pPr>
                                    <w:jc w:val="center"/>
                                    <w:rPr>
                                      <w:rFonts w:ascii="Arial" w:hAnsi="Arial" w:cs="Arial"/>
                                      <w:i/>
                                      <w:sz w:val="20"/>
                                      <w:szCs w:val="20"/>
                                    </w:rPr>
                                  </w:pPr>
                                </w:p>
                                <w:p w14:paraId="10C61C1C" w14:textId="77777777" w:rsidR="000437F6" w:rsidRPr="004F0839" w:rsidRDefault="000437F6">
                                  <w:pPr>
                                    <w:jc w:val="center"/>
                                    <w:rPr>
                                      <w:rFonts w:ascii="Arial" w:hAnsi="Arial" w:cs="Arial"/>
                                      <w:i/>
                                      <w:sz w:val="20"/>
                                      <w:szCs w:val="20"/>
                                    </w:rPr>
                                  </w:pPr>
                                </w:p>
                                <w:p w14:paraId="1B312548" w14:textId="77777777" w:rsidR="000437F6" w:rsidRPr="004F0839" w:rsidRDefault="000437F6">
                                  <w:pPr>
                                    <w:jc w:val="center"/>
                                    <w:rPr>
                                      <w:rFonts w:ascii="Arial" w:hAnsi="Arial" w:cs="Arial"/>
                                      <w:i/>
                                      <w:sz w:val="20"/>
                                      <w:szCs w:val="20"/>
                                    </w:rPr>
                                  </w:pPr>
                                </w:p>
                                <w:p w14:paraId="476FFD18" w14:textId="77777777" w:rsidR="000437F6" w:rsidRPr="004F0839" w:rsidRDefault="000437F6">
                                  <w:pPr>
                                    <w:jc w:val="center"/>
                                    <w:rPr>
                                      <w:rFonts w:ascii="Arial" w:hAnsi="Arial" w:cs="Arial"/>
                                      <w:i/>
                                      <w:sz w:val="20"/>
                                      <w:szCs w:val="20"/>
                                    </w:rPr>
                                  </w:pPr>
                                </w:p>
                                <w:p w14:paraId="2E4D5591" w14:textId="77777777" w:rsidR="000437F6" w:rsidRPr="004F0839" w:rsidRDefault="000437F6">
                                  <w:pPr>
                                    <w:jc w:val="center"/>
                                    <w:rPr>
                                      <w:rFonts w:ascii="Arial" w:hAnsi="Arial" w:cs="Arial"/>
                                      <w:i/>
                                      <w:sz w:val="20"/>
                                      <w:szCs w:val="20"/>
                                    </w:rPr>
                                  </w:pPr>
                                </w:p>
                                <w:p w14:paraId="67D858F7" w14:textId="77777777" w:rsidR="000437F6" w:rsidRPr="004F0839" w:rsidRDefault="000437F6">
                                  <w:pPr>
                                    <w:jc w:val="center"/>
                                    <w:rPr>
                                      <w:rFonts w:ascii="Arial" w:hAnsi="Arial" w:cs="Arial"/>
                                      <w:i/>
                                      <w:sz w:val="20"/>
                                      <w:szCs w:val="20"/>
                                    </w:rPr>
                                  </w:pPr>
                                </w:p>
                                <w:p w14:paraId="71D9EBE5" w14:textId="77777777" w:rsidR="000437F6" w:rsidRPr="004F0839" w:rsidRDefault="000437F6">
                                  <w:pPr>
                                    <w:jc w:val="center"/>
                                    <w:rPr>
                                      <w:rFonts w:ascii="Arial" w:hAnsi="Arial" w:cs="Arial"/>
                                      <w:i/>
                                      <w:sz w:val="20"/>
                                      <w:szCs w:val="20"/>
                                    </w:rPr>
                                  </w:pPr>
                                </w:p>
                                <w:p w14:paraId="503BAD2C" w14:textId="77777777" w:rsidR="000437F6" w:rsidRPr="004F0839" w:rsidRDefault="000437F6">
                                  <w:pPr>
                                    <w:jc w:val="center"/>
                                    <w:rPr>
                                      <w:rFonts w:ascii="Arial" w:hAnsi="Arial" w:cs="Arial"/>
                                      <w:i/>
                                      <w:sz w:val="20"/>
                                      <w:szCs w:val="20"/>
                                    </w:rPr>
                                  </w:pPr>
                                </w:p>
                                <w:p w14:paraId="1C6F49ED" w14:textId="77777777" w:rsidR="000437F6" w:rsidRPr="004F0839" w:rsidRDefault="000437F6">
                                  <w:pPr>
                                    <w:jc w:val="center"/>
                                    <w:rPr>
                                      <w:rFonts w:ascii="Arial" w:hAnsi="Arial" w:cs="Arial"/>
                                      <w:i/>
                                      <w:sz w:val="20"/>
                                      <w:szCs w:val="20"/>
                                    </w:rPr>
                                  </w:pPr>
                                </w:p>
                                <w:p w14:paraId="7473D3E0" w14:textId="77777777" w:rsidR="000437F6" w:rsidRPr="004F0839" w:rsidRDefault="000437F6">
                                  <w:pPr>
                                    <w:jc w:val="center"/>
                                    <w:rPr>
                                      <w:rFonts w:ascii="Arial" w:hAnsi="Arial" w:cs="Arial"/>
                                      <w:i/>
                                      <w:sz w:val="20"/>
                                      <w:szCs w:val="20"/>
                                    </w:rPr>
                                  </w:pPr>
                                </w:p>
                                <w:p w14:paraId="1A941CDB" w14:textId="77777777" w:rsidR="000437F6" w:rsidRPr="004F0839" w:rsidRDefault="000437F6">
                                  <w:pPr>
                                    <w:jc w:val="center"/>
                                    <w:rPr>
                                      <w:rFonts w:ascii="Arial" w:hAnsi="Arial" w:cs="Arial"/>
                                      <w:i/>
                                      <w:sz w:val="20"/>
                                      <w:szCs w:val="20"/>
                                    </w:rPr>
                                  </w:pPr>
                                </w:p>
                                <w:p w14:paraId="3F23C75D" w14:textId="77777777" w:rsidR="000437F6" w:rsidRPr="004F0839" w:rsidRDefault="000437F6">
                                  <w:pPr>
                                    <w:jc w:val="center"/>
                                    <w:rPr>
                                      <w:rFonts w:ascii="Arial" w:hAnsi="Arial" w:cs="Arial"/>
                                      <w:i/>
                                      <w:sz w:val="20"/>
                                      <w:szCs w:val="20"/>
                                    </w:rPr>
                                  </w:pPr>
                                </w:p>
                                <w:p w14:paraId="5AA41167" w14:textId="77777777" w:rsidR="000437F6" w:rsidRPr="004F0839" w:rsidRDefault="000437F6">
                                  <w:pPr>
                                    <w:jc w:val="center"/>
                                    <w:rPr>
                                      <w:rFonts w:ascii="Arial" w:hAnsi="Arial" w:cs="Arial"/>
                                      <w:i/>
                                      <w:sz w:val="20"/>
                                      <w:szCs w:val="20"/>
                                    </w:rPr>
                                  </w:pPr>
                                </w:p>
                                <w:p w14:paraId="633C755B" w14:textId="77777777" w:rsidR="000437F6" w:rsidRPr="004F0839" w:rsidRDefault="000437F6">
                                  <w:pPr>
                                    <w:jc w:val="center"/>
                                    <w:rPr>
                                      <w:rFonts w:ascii="Arial" w:hAnsi="Arial" w:cs="Arial"/>
                                      <w:i/>
                                      <w:sz w:val="20"/>
                                      <w:szCs w:val="20"/>
                                    </w:rPr>
                                  </w:pPr>
                                </w:p>
                                <w:p w14:paraId="216F1534" w14:textId="77777777" w:rsidR="000437F6" w:rsidRPr="004F0839" w:rsidRDefault="000437F6">
                                  <w:pPr>
                                    <w:jc w:val="center"/>
                                    <w:rPr>
                                      <w:rFonts w:ascii="Arial" w:hAnsi="Arial" w:cs="Arial"/>
                                      <w:i/>
                                      <w:sz w:val="20"/>
                                      <w:szCs w:val="20"/>
                                    </w:rPr>
                                  </w:pPr>
                                </w:p>
                                <w:p w14:paraId="3D8D2A02" w14:textId="77777777" w:rsidR="000437F6" w:rsidRPr="004F0839" w:rsidRDefault="000437F6">
                                  <w:pPr>
                                    <w:jc w:val="center"/>
                                    <w:rPr>
                                      <w:rFonts w:ascii="Arial" w:hAnsi="Arial" w:cs="Arial"/>
                                      <w:i/>
                                      <w:sz w:val="20"/>
                                      <w:szCs w:val="20"/>
                                    </w:rPr>
                                  </w:pPr>
                                </w:p>
                                <w:p w14:paraId="6B915874" w14:textId="77777777" w:rsidR="000437F6" w:rsidRPr="004F0839" w:rsidRDefault="000437F6">
                                  <w:pPr>
                                    <w:jc w:val="center"/>
                                    <w:rPr>
                                      <w:rFonts w:ascii="Arial" w:hAnsi="Arial" w:cs="Arial"/>
                                      <w:i/>
                                      <w:sz w:val="20"/>
                                      <w:szCs w:val="20"/>
                                    </w:rPr>
                                  </w:pPr>
                                </w:p>
                                <w:p w14:paraId="41FB5027" w14:textId="77777777" w:rsidR="000437F6" w:rsidRPr="004F0839" w:rsidRDefault="000437F6">
                                  <w:pPr>
                                    <w:jc w:val="center"/>
                                    <w:rPr>
                                      <w:rFonts w:ascii="Arial" w:hAnsi="Arial" w:cs="Arial"/>
                                      <w:i/>
                                      <w:sz w:val="20"/>
                                      <w:szCs w:val="20"/>
                                    </w:rPr>
                                  </w:pPr>
                                </w:p>
                                <w:p w14:paraId="613EC54D" w14:textId="77777777" w:rsidR="000437F6" w:rsidRPr="004F0839" w:rsidRDefault="000437F6">
                                  <w:pPr>
                                    <w:jc w:val="center"/>
                                    <w:rPr>
                                      <w:rFonts w:ascii="Arial" w:hAnsi="Arial" w:cs="Arial"/>
                                      <w:i/>
                                      <w:sz w:val="20"/>
                                      <w:szCs w:val="20"/>
                                    </w:rPr>
                                  </w:pPr>
                                </w:p>
                                <w:p w14:paraId="402412B5" w14:textId="77777777" w:rsidR="000437F6" w:rsidRPr="004F0839" w:rsidRDefault="000437F6">
                                  <w:pPr>
                                    <w:jc w:val="center"/>
                                    <w:rPr>
                                      <w:rFonts w:ascii="Arial" w:hAnsi="Arial" w:cs="Arial"/>
                                      <w:i/>
                                      <w:sz w:val="20"/>
                                      <w:szCs w:val="20"/>
                                    </w:rPr>
                                  </w:pPr>
                                </w:p>
                                <w:p w14:paraId="42EE8DA2" w14:textId="77777777" w:rsidR="000437F6" w:rsidRPr="004F0839" w:rsidRDefault="000437F6">
                                  <w:pPr>
                                    <w:jc w:val="center"/>
                                    <w:rPr>
                                      <w:rFonts w:ascii="Arial" w:hAnsi="Arial" w:cs="Arial"/>
                                      <w:i/>
                                      <w:sz w:val="20"/>
                                      <w:szCs w:val="20"/>
                                    </w:rPr>
                                  </w:pPr>
                                </w:p>
                                <w:p w14:paraId="54BC5E8F" w14:textId="77777777" w:rsidR="000437F6" w:rsidRPr="004F0839" w:rsidRDefault="000437F6">
                                  <w:pPr>
                                    <w:jc w:val="center"/>
                                    <w:rPr>
                                      <w:rFonts w:ascii="Arial" w:hAnsi="Arial" w:cs="Arial"/>
                                      <w:i/>
                                      <w:sz w:val="20"/>
                                      <w:szCs w:val="20"/>
                                    </w:rPr>
                                  </w:pPr>
                                </w:p>
                                <w:p w14:paraId="59848491" w14:textId="77777777" w:rsidR="000437F6" w:rsidRPr="004F0839" w:rsidRDefault="000437F6">
                                  <w:pPr>
                                    <w:jc w:val="center"/>
                                    <w:rPr>
                                      <w:rFonts w:ascii="Arial" w:hAnsi="Arial" w:cs="Arial"/>
                                      <w:i/>
                                      <w:sz w:val="20"/>
                                      <w:szCs w:val="20"/>
                                    </w:rPr>
                                  </w:pPr>
                                </w:p>
                                <w:p w14:paraId="4BDE88BD" w14:textId="77777777" w:rsidR="000437F6" w:rsidRPr="004F0839" w:rsidRDefault="000437F6">
                                  <w:pPr>
                                    <w:jc w:val="center"/>
                                    <w:rPr>
                                      <w:rFonts w:ascii="Arial" w:hAnsi="Arial" w:cs="Arial"/>
                                      <w:i/>
                                      <w:sz w:val="20"/>
                                      <w:szCs w:val="20"/>
                                    </w:rPr>
                                  </w:pPr>
                                </w:p>
                                <w:p w14:paraId="3330A13D" w14:textId="77777777" w:rsidR="000437F6" w:rsidRPr="004F0839" w:rsidRDefault="000437F6">
                                  <w:pPr>
                                    <w:jc w:val="center"/>
                                    <w:rPr>
                                      <w:rFonts w:ascii="Arial" w:hAnsi="Arial" w:cs="Arial"/>
                                      <w:i/>
                                      <w:sz w:val="20"/>
                                      <w:szCs w:val="20"/>
                                    </w:rPr>
                                  </w:pPr>
                                </w:p>
                                <w:p w14:paraId="6BA66E2F" w14:textId="77777777" w:rsidR="000437F6" w:rsidRPr="004F0839" w:rsidRDefault="000437F6">
                                  <w:pPr>
                                    <w:jc w:val="center"/>
                                    <w:rPr>
                                      <w:rFonts w:ascii="Arial" w:hAnsi="Arial" w:cs="Arial"/>
                                      <w:i/>
                                      <w:sz w:val="20"/>
                                      <w:szCs w:val="20"/>
                                    </w:rPr>
                                  </w:pPr>
                                </w:p>
                                <w:p w14:paraId="6ADDF6C9" w14:textId="77777777" w:rsidR="000437F6" w:rsidRPr="004F0839" w:rsidRDefault="000437F6">
                                  <w:pPr>
                                    <w:jc w:val="center"/>
                                    <w:rPr>
                                      <w:rFonts w:ascii="Arial" w:hAnsi="Arial" w:cs="Arial"/>
                                      <w:i/>
                                      <w:sz w:val="20"/>
                                      <w:szCs w:val="20"/>
                                    </w:rPr>
                                  </w:pPr>
                                </w:p>
                                <w:p w14:paraId="605164A5" w14:textId="77777777" w:rsidR="000437F6" w:rsidRPr="004F0839" w:rsidRDefault="000437F6">
                                  <w:pPr>
                                    <w:jc w:val="center"/>
                                    <w:rPr>
                                      <w:rFonts w:ascii="Arial" w:hAnsi="Arial" w:cs="Arial"/>
                                      <w:i/>
                                      <w:sz w:val="20"/>
                                      <w:szCs w:val="20"/>
                                    </w:rPr>
                                  </w:pPr>
                                </w:p>
                                <w:p w14:paraId="2D8EEFE0" w14:textId="77777777" w:rsidR="000437F6" w:rsidRPr="004F0839" w:rsidRDefault="000437F6">
                                  <w:pPr>
                                    <w:jc w:val="center"/>
                                    <w:rPr>
                                      <w:rFonts w:ascii="Arial" w:hAnsi="Arial" w:cs="Arial"/>
                                      <w:i/>
                                      <w:sz w:val="20"/>
                                      <w:szCs w:val="20"/>
                                    </w:rPr>
                                  </w:pPr>
                                </w:p>
                                <w:p w14:paraId="5F95275C" w14:textId="77777777" w:rsidR="000437F6" w:rsidRPr="004F0839" w:rsidRDefault="000437F6">
                                  <w:pPr>
                                    <w:jc w:val="center"/>
                                    <w:rPr>
                                      <w:rFonts w:ascii="Arial" w:hAnsi="Arial" w:cs="Arial"/>
                                      <w:i/>
                                      <w:sz w:val="20"/>
                                      <w:szCs w:val="20"/>
                                    </w:rPr>
                                  </w:pPr>
                                </w:p>
                                <w:p w14:paraId="7813DD18" w14:textId="77777777" w:rsidR="000437F6" w:rsidRPr="004F0839" w:rsidRDefault="000437F6">
                                  <w:pPr>
                                    <w:jc w:val="center"/>
                                    <w:rPr>
                                      <w:rFonts w:ascii="Arial" w:hAnsi="Arial" w:cs="Arial"/>
                                      <w:i/>
                                      <w:sz w:val="20"/>
                                      <w:szCs w:val="20"/>
                                    </w:rPr>
                                  </w:pPr>
                                </w:p>
                                <w:p w14:paraId="2D15D868" w14:textId="77777777" w:rsidR="000437F6" w:rsidRPr="004F0839" w:rsidRDefault="000437F6">
                                  <w:pPr>
                                    <w:jc w:val="center"/>
                                    <w:rPr>
                                      <w:rFonts w:ascii="Arial" w:hAnsi="Arial" w:cs="Arial"/>
                                      <w:i/>
                                      <w:sz w:val="20"/>
                                      <w:szCs w:val="20"/>
                                    </w:rPr>
                                  </w:pPr>
                                </w:p>
                                <w:p w14:paraId="3A1BDCD5" w14:textId="77777777" w:rsidR="000437F6" w:rsidRPr="004F0839" w:rsidRDefault="000437F6">
                                  <w:pPr>
                                    <w:jc w:val="center"/>
                                    <w:rPr>
                                      <w:rFonts w:ascii="Arial" w:hAnsi="Arial" w:cs="Arial"/>
                                      <w:i/>
                                      <w:sz w:val="20"/>
                                      <w:szCs w:val="20"/>
                                    </w:rPr>
                                  </w:pPr>
                                </w:p>
                                <w:p w14:paraId="59F3A30E" w14:textId="77777777" w:rsidR="000437F6" w:rsidRPr="004F0839" w:rsidRDefault="000437F6">
                                  <w:pPr>
                                    <w:jc w:val="center"/>
                                    <w:rPr>
                                      <w:rFonts w:ascii="Arial" w:hAnsi="Arial" w:cs="Arial"/>
                                      <w:i/>
                                      <w:sz w:val="20"/>
                                      <w:szCs w:val="20"/>
                                    </w:rPr>
                                  </w:pPr>
                                </w:p>
                                <w:p w14:paraId="72C33B75" w14:textId="77777777" w:rsidR="000437F6" w:rsidRPr="004F0839" w:rsidRDefault="000437F6">
                                  <w:pPr>
                                    <w:jc w:val="center"/>
                                    <w:rPr>
                                      <w:rFonts w:ascii="Arial" w:hAnsi="Arial" w:cs="Arial"/>
                                      <w:i/>
                                      <w:sz w:val="20"/>
                                      <w:szCs w:val="20"/>
                                    </w:rPr>
                                  </w:pPr>
                                </w:p>
                                <w:p w14:paraId="46CCDC82" w14:textId="77777777" w:rsidR="000437F6" w:rsidRPr="004F0839" w:rsidRDefault="000437F6">
                                  <w:pPr>
                                    <w:jc w:val="center"/>
                                    <w:rPr>
                                      <w:rFonts w:ascii="Arial" w:hAnsi="Arial" w:cs="Arial"/>
                                      <w:i/>
                                      <w:sz w:val="20"/>
                                      <w:szCs w:val="20"/>
                                    </w:rPr>
                                  </w:pPr>
                                </w:p>
                                <w:p w14:paraId="3C343B5F" w14:textId="77777777" w:rsidR="000437F6" w:rsidRPr="004F0839" w:rsidRDefault="000437F6">
                                  <w:pPr>
                                    <w:jc w:val="center"/>
                                    <w:rPr>
                                      <w:rFonts w:ascii="Arial" w:hAnsi="Arial" w:cs="Arial"/>
                                      <w:i/>
                                      <w:sz w:val="20"/>
                                      <w:szCs w:val="20"/>
                                    </w:rPr>
                                  </w:pPr>
                                </w:p>
                                <w:p w14:paraId="3AD684AD" w14:textId="77777777" w:rsidR="000437F6" w:rsidRPr="004F0839" w:rsidRDefault="000437F6">
                                  <w:pPr>
                                    <w:jc w:val="center"/>
                                    <w:rPr>
                                      <w:rFonts w:ascii="Arial" w:hAnsi="Arial" w:cs="Arial"/>
                                      <w:i/>
                                      <w:sz w:val="20"/>
                                      <w:szCs w:val="20"/>
                                    </w:rPr>
                                  </w:pPr>
                                </w:p>
                                <w:p w14:paraId="52ACC088" w14:textId="77777777" w:rsidR="000437F6" w:rsidRPr="004F0839" w:rsidRDefault="000437F6">
                                  <w:pPr>
                                    <w:jc w:val="center"/>
                                    <w:rPr>
                                      <w:rFonts w:ascii="Arial" w:hAnsi="Arial" w:cs="Arial"/>
                                      <w:i/>
                                      <w:sz w:val="20"/>
                                      <w:szCs w:val="20"/>
                                    </w:rPr>
                                  </w:pPr>
                                </w:p>
                                <w:p w14:paraId="4862F986" w14:textId="77777777" w:rsidR="000437F6" w:rsidRPr="004F0839" w:rsidRDefault="000437F6">
                                  <w:pPr>
                                    <w:jc w:val="center"/>
                                    <w:rPr>
                                      <w:rFonts w:ascii="Arial" w:hAnsi="Arial" w:cs="Arial"/>
                                      <w:sz w:val="20"/>
                                      <w:szCs w:val="20"/>
                                    </w:rPr>
                                  </w:pPr>
                                </w:p>
                              </w:tc>
                            </w:tr>
                          </w:tbl>
                          <w:p w14:paraId="05B6D0DB" w14:textId="77777777" w:rsidR="000437F6" w:rsidRDefault="006A6B5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4.35pt;width:497.3pt;height:157.8pt;z-index:25165772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"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0437F6" w14:paraId="5322A30C" w14:textId="77777777">
                        <w:tc>
                          <w:tcPr>
                            <w:tcW w:w="4974" w:type="dxa"/>
                          </w:tcPr>
                          <w:p w14:paraId="6E07F693" w14:textId="77777777" w:rsidR="000437F6" w:rsidRPr="004F0839" w:rsidRDefault="006A6B53">
                            <w:pPr>
                              <w:jc w:val="center"/>
                              <w:rPr>
                                <w:rFonts w:ascii="Arial" w:hAnsi="Arial" w:cs="Arial"/>
                                <w:sz w:val="20"/>
                                <w:szCs w:val="20"/>
                              </w:rPr>
                            </w:pPr>
                            <w:r w:rsidRPr="004F0839">
                              <w:rPr>
                                <w:rFonts w:ascii="Arial" w:hAnsi="Arial" w:cs="Arial"/>
                                <w:b/>
                                <w:bCs/>
                                <w:sz w:val="20"/>
                                <w:szCs w:val="20"/>
                              </w:rPr>
                              <w:t>Objednatel:</w:t>
                            </w:r>
                          </w:p>
                          <w:p w14:paraId="428B5F03" w14:textId="77777777" w:rsidR="000437F6" w:rsidRPr="004F0839" w:rsidRDefault="000437F6">
                            <w:pPr>
                              <w:jc w:val="center"/>
                              <w:rPr>
                                <w:rFonts w:ascii="Arial" w:hAnsi="Arial" w:cs="Arial"/>
                                <w:sz w:val="20"/>
                                <w:szCs w:val="20"/>
                              </w:rPr>
                            </w:pPr>
                          </w:p>
                          <w:p w14:paraId="77C8C86F" w14:textId="77777777" w:rsidR="000437F6" w:rsidRPr="004F0839" w:rsidRDefault="000437F6">
                            <w:pPr>
                              <w:jc w:val="center"/>
                              <w:rPr>
                                <w:rFonts w:ascii="Arial" w:hAnsi="Arial" w:cs="Arial"/>
                                <w:sz w:val="20"/>
                                <w:szCs w:val="20"/>
                              </w:rPr>
                            </w:pPr>
                          </w:p>
                          <w:p w14:paraId="6CBE3C10" w14:textId="77777777" w:rsidR="000437F6" w:rsidRPr="004F0839" w:rsidRDefault="000437F6">
                            <w:pPr>
                              <w:jc w:val="center"/>
                              <w:rPr>
                                <w:rFonts w:ascii="Arial" w:hAnsi="Arial" w:cs="Arial"/>
                                <w:sz w:val="20"/>
                                <w:szCs w:val="20"/>
                              </w:rPr>
                            </w:pPr>
                          </w:p>
                          <w:p w14:paraId="591327D3" w14:textId="7541925F" w:rsidR="000437F6" w:rsidRPr="004F0839" w:rsidRDefault="006A6B53">
                            <w:pPr>
                              <w:jc w:val="center"/>
                              <w:rPr>
                                <w:rFonts w:ascii="Arial" w:hAnsi="Arial" w:cs="Arial"/>
                                <w:sz w:val="20"/>
                                <w:szCs w:val="20"/>
                              </w:rPr>
                            </w:pPr>
                            <w:r w:rsidRPr="004F0839">
                              <w:rPr>
                                <w:rFonts w:ascii="Arial" w:hAnsi="Arial" w:cs="Arial"/>
                                <w:sz w:val="20"/>
                                <w:szCs w:val="20"/>
                              </w:rPr>
                              <w:t>V Třebíči dne</w:t>
                            </w:r>
                            <w:r w:rsidRPr="004F0839">
                              <w:rPr>
                                <w:rFonts w:ascii="Arial" w:hAnsi="Arial" w:cs="Arial"/>
                                <w:color w:val="FF0000"/>
                                <w:sz w:val="20"/>
                                <w:szCs w:val="20"/>
                              </w:rPr>
                              <w:t xml:space="preserve"> </w:t>
                            </w:r>
                            <w:r w:rsidRPr="004F0839">
                              <w:rPr>
                                <w:rFonts w:ascii="Arial" w:hAnsi="Arial" w:cs="Arial"/>
                                <w:sz w:val="20"/>
                                <w:szCs w:val="20"/>
                              </w:rPr>
                              <w:t>_______ 201</w:t>
                            </w:r>
                            <w:r w:rsidR="008B2096">
                              <w:rPr>
                                <w:rFonts w:ascii="Arial" w:hAnsi="Arial" w:cs="Arial"/>
                                <w:sz w:val="20"/>
                                <w:szCs w:val="20"/>
                              </w:rPr>
                              <w:t>8</w:t>
                            </w:r>
                          </w:p>
                          <w:p w14:paraId="4EEBA6CA" w14:textId="77777777" w:rsidR="000437F6" w:rsidRPr="004F0839" w:rsidRDefault="000437F6">
                            <w:pPr>
                              <w:jc w:val="center"/>
                              <w:rPr>
                                <w:rFonts w:ascii="Arial" w:hAnsi="Arial" w:cs="Arial"/>
                                <w:sz w:val="20"/>
                                <w:szCs w:val="20"/>
                              </w:rPr>
                            </w:pPr>
                          </w:p>
                          <w:p w14:paraId="416A64C1" w14:textId="77777777" w:rsidR="000437F6" w:rsidRPr="004F0839" w:rsidRDefault="000437F6">
                            <w:pPr>
                              <w:jc w:val="center"/>
                              <w:rPr>
                                <w:rFonts w:ascii="Arial" w:hAnsi="Arial" w:cs="Arial"/>
                                <w:sz w:val="20"/>
                                <w:szCs w:val="20"/>
                              </w:rPr>
                            </w:pPr>
                          </w:p>
                          <w:p w14:paraId="29A823FF" w14:textId="77777777" w:rsidR="000437F6" w:rsidRPr="004F0839" w:rsidRDefault="000437F6">
                            <w:pPr>
                              <w:jc w:val="center"/>
                              <w:rPr>
                                <w:rFonts w:ascii="Arial" w:hAnsi="Arial" w:cs="Arial"/>
                                <w:sz w:val="20"/>
                                <w:szCs w:val="20"/>
                              </w:rPr>
                            </w:pPr>
                          </w:p>
                          <w:p w14:paraId="3279A5FC" w14:textId="77777777" w:rsidR="000437F6" w:rsidRPr="004F0839" w:rsidRDefault="000437F6">
                            <w:pPr>
                              <w:jc w:val="center"/>
                              <w:rPr>
                                <w:rFonts w:ascii="Arial" w:hAnsi="Arial" w:cs="Arial"/>
                                <w:sz w:val="20"/>
                                <w:szCs w:val="20"/>
                              </w:rPr>
                            </w:pPr>
                          </w:p>
                        </w:tc>
                        <w:tc>
                          <w:tcPr>
                            <w:tcW w:w="4975" w:type="dxa"/>
                          </w:tcPr>
                          <w:p w14:paraId="7FE17ECC" w14:textId="77777777" w:rsidR="000437F6" w:rsidRPr="004F0839" w:rsidRDefault="006A6B53">
                            <w:pPr>
                              <w:pStyle w:val="Prohlen"/>
                              <w:rPr>
                                <w:rFonts w:ascii="Arial" w:hAnsi="Arial" w:cs="Arial"/>
                                <w:sz w:val="20"/>
                              </w:rPr>
                            </w:pPr>
                            <w:r w:rsidRPr="004F0839">
                              <w:rPr>
                                <w:rFonts w:ascii="Arial" w:hAnsi="Arial" w:cs="Arial"/>
                                <w:sz w:val="20"/>
                              </w:rPr>
                              <w:t>Poskytovatel:</w:t>
                            </w:r>
                          </w:p>
                          <w:p w14:paraId="08CA588A" w14:textId="77777777" w:rsidR="000437F6" w:rsidRPr="004F0839" w:rsidRDefault="000437F6">
                            <w:pPr>
                              <w:jc w:val="center"/>
                              <w:rPr>
                                <w:rFonts w:ascii="Arial" w:hAnsi="Arial" w:cs="Arial"/>
                                <w:sz w:val="20"/>
                                <w:szCs w:val="20"/>
                              </w:rPr>
                            </w:pPr>
                          </w:p>
                          <w:p w14:paraId="55B3667F" w14:textId="77777777" w:rsidR="000437F6" w:rsidRPr="004F0839" w:rsidRDefault="000437F6">
                            <w:pPr>
                              <w:jc w:val="center"/>
                              <w:rPr>
                                <w:rFonts w:ascii="Arial" w:hAnsi="Arial" w:cs="Arial"/>
                                <w:sz w:val="20"/>
                                <w:szCs w:val="20"/>
                              </w:rPr>
                            </w:pPr>
                          </w:p>
                          <w:p w14:paraId="5E6FF119" w14:textId="77777777" w:rsidR="000437F6" w:rsidRPr="004F0839" w:rsidRDefault="000437F6">
                            <w:pPr>
                              <w:jc w:val="center"/>
                              <w:rPr>
                                <w:rFonts w:ascii="Arial" w:hAnsi="Arial" w:cs="Arial"/>
                                <w:sz w:val="20"/>
                                <w:szCs w:val="20"/>
                              </w:rPr>
                            </w:pPr>
                          </w:p>
                          <w:p w14:paraId="0781398E" w14:textId="63ED66D0" w:rsidR="000437F6" w:rsidRPr="004F0839" w:rsidRDefault="006A6B53">
                            <w:pPr>
                              <w:jc w:val="center"/>
                              <w:rPr>
                                <w:rFonts w:ascii="Arial" w:hAnsi="Arial" w:cs="Arial"/>
                                <w:sz w:val="20"/>
                                <w:szCs w:val="20"/>
                              </w:rPr>
                            </w:pPr>
                            <w:r w:rsidRPr="004F0839">
                              <w:rPr>
                                <w:rFonts w:ascii="Arial" w:hAnsi="Arial" w:cs="Arial"/>
                                <w:sz w:val="20"/>
                                <w:szCs w:val="20"/>
                              </w:rPr>
                              <w:t>V </w:t>
                            </w:r>
                            <w:r w:rsidRPr="004F0839">
                              <w:rPr>
                                <w:rFonts w:ascii="Arial" w:hAnsi="Arial" w:cs="Arial"/>
                                <w:color w:val="000000"/>
                                <w:sz w:val="20"/>
                                <w:szCs w:val="20"/>
                              </w:rPr>
                              <w:t>____________ dne _______</w:t>
                            </w:r>
                            <w:r w:rsidRPr="004F0839">
                              <w:rPr>
                                <w:rFonts w:ascii="Arial" w:hAnsi="Arial" w:cs="Arial"/>
                                <w:sz w:val="20"/>
                                <w:szCs w:val="20"/>
                              </w:rPr>
                              <w:t xml:space="preserve"> 201</w:t>
                            </w:r>
                            <w:r w:rsidR="008B2096">
                              <w:rPr>
                                <w:rFonts w:ascii="Arial" w:hAnsi="Arial" w:cs="Arial"/>
                                <w:sz w:val="20"/>
                                <w:szCs w:val="20"/>
                              </w:rPr>
                              <w:t>8</w:t>
                            </w:r>
                          </w:p>
                          <w:p w14:paraId="0389BE87" w14:textId="77777777" w:rsidR="000437F6" w:rsidRPr="004F0839" w:rsidRDefault="000437F6">
                            <w:pPr>
                              <w:jc w:val="center"/>
                              <w:rPr>
                                <w:rFonts w:ascii="Arial" w:hAnsi="Arial" w:cs="Arial"/>
                                <w:sz w:val="20"/>
                                <w:szCs w:val="20"/>
                              </w:rPr>
                            </w:pPr>
                          </w:p>
                          <w:p w14:paraId="565EEE86" w14:textId="77777777" w:rsidR="000437F6" w:rsidRPr="004F0839" w:rsidRDefault="000437F6">
                            <w:pPr>
                              <w:jc w:val="center"/>
                              <w:rPr>
                                <w:rFonts w:ascii="Arial" w:hAnsi="Arial" w:cs="Arial"/>
                                <w:sz w:val="20"/>
                                <w:szCs w:val="20"/>
                              </w:rPr>
                            </w:pPr>
                          </w:p>
                          <w:p w14:paraId="12F16E56" w14:textId="77777777" w:rsidR="000437F6" w:rsidRPr="004F0839" w:rsidRDefault="000437F6">
                            <w:pPr>
                              <w:jc w:val="center"/>
                              <w:rPr>
                                <w:rFonts w:ascii="Arial" w:hAnsi="Arial" w:cs="Arial"/>
                                <w:sz w:val="20"/>
                                <w:szCs w:val="20"/>
                              </w:rPr>
                            </w:pPr>
                          </w:p>
                        </w:tc>
                      </w:tr>
                      <w:tr w:rsidR="000437F6" w14:paraId="180B5489" w14:textId="77777777">
                        <w:tc>
                          <w:tcPr>
                            <w:tcW w:w="4974" w:type="dxa"/>
                          </w:tcPr>
                          <w:p w14:paraId="72D5D9F9"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111824C3"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Ing. Eva Tomášová</w:t>
                            </w:r>
                          </w:p>
                          <w:p w14:paraId="664717B1" w14:textId="20DFE4CF" w:rsidR="000437F6" w:rsidRPr="004F0839" w:rsidRDefault="006A6B53">
                            <w:pPr>
                              <w:jc w:val="center"/>
                              <w:rPr>
                                <w:rFonts w:ascii="Arial" w:hAnsi="Arial" w:cs="Arial"/>
                                <w:i/>
                                <w:sz w:val="20"/>
                                <w:szCs w:val="20"/>
                              </w:rPr>
                            </w:pPr>
                            <w:r w:rsidRPr="004F0839">
                              <w:rPr>
                                <w:rFonts w:ascii="Arial" w:hAnsi="Arial" w:cs="Arial"/>
                                <w:i/>
                                <w:sz w:val="20"/>
                                <w:szCs w:val="20"/>
                              </w:rPr>
                              <w:t>ředitel</w:t>
                            </w:r>
                          </w:p>
                          <w:p w14:paraId="5064CCBF" w14:textId="77777777" w:rsidR="000437F6" w:rsidRPr="004F0839" w:rsidRDefault="006A6B53">
                            <w:pPr>
                              <w:pStyle w:val="Identifikacestran"/>
                              <w:spacing w:line="240" w:lineRule="auto"/>
                              <w:rPr>
                                <w:rFonts w:ascii="Arial" w:hAnsi="Arial" w:cs="Arial"/>
                                <w:sz w:val="20"/>
                              </w:rPr>
                            </w:pPr>
                            <w:r w:rsidRPr="004F0839">
                              <w:rPr>
                                <w:rFonts w:ascii="Arial" w:hAnsi="Arial" w:cs="Arial"/>
                                <w:i/>
                                <w:sz w:val="20"/>
                              </w:rPr>
                              <w:t>Nemocnice Třebíč, příspěvková organizace</w:t>
                            </w:r>
                          </w:p>
                        </w:tc>
                        <w:tc>
                          <w:tcPr>
                            <w:tcW w:w="4975" w:type="dxa"/>
                          </w:tcPr>
                          <w:p w14:paraId="460FA75C"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61944472"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[jméno, příjmení]</w:t>
                            </w:r>
                          </w:p>
                          <w:p w14:paraId="1012A2F5" w14:textId="77777777" w:rsidR="000437F6" w:rsidRPr="004F0839" w:rsidRDefault="006A6B53">
                            <w:pPr>
                              <w:jc w:val="center"/>
                              <w:rPr>
                                <w:rFonts w:ascii="Arial" w:hAnsi="Arial" w:cs="Arial"/>
                                <w:i/>
                                <w:sz w:val="20"/>
                                <w:szCs w:val="20"/>
                              </w:rPr>
                            </w:pPr>
                            <w:r w:rsidRPr="004F0839">
                              <w:rPr>
                                <w:rFonts w:ascii="Arial" w:hAnsi="Arial" w:cs="Arial"/>
                                <w:i/>
                                <w:sz w:val="20"/>
                                <w:szCs w:val="20"/>
                              </w:rPr>
                              <w:t>[funkce]</w:t>
                            </w:r>
                          </w:p>
                          <w:p w14:paraId="360246CE" w14:textId="77777777" w:rsidR="000437F6" w:rsidRPr="004F0839" w:rsidRDefault="006A6B53">
                            <w:pPr>
                              <w:jc w:val="center"/>
                              <w:rPr>
                                <w:rFonts w:ascii="Arial" w:hAnsi="Arial" w:cs="Arial"/>
                                <w:i/>
                                <w:sz w:val="20"/>
                                <w:szCs w:val="20"/>
                              </w:rPr>
                            </w:pPr>
                            <w:r w:rsidRPr="004F0839">
                              <w:rPr>
                                <w:rFonts w:ascii="Arial" w:hAnsi="Arial" w:cs="Arial"/>
                                <w:i/>
                                <w:sz w:val="20"/>
                                <w:szCs w:val="20"/>
                              </w:rPr>
                              <w:t>[společnost]</w:t>
                            </w:r>
                          </w:p>
                          <w:p w14:paraId="10631059" w14:textId="77777777" w:rsidR="000437F6" w:rsidRPr="004F0839" w:rsidRDefault="000437F6">
                            <w:pPr>
                              <w:jc w:val="center"/>
                              <w:rPr>
                                <w:rFonts w:ascii="Arial" w:hAnsi="Arial" w:cs="Arial"/>
                                <w:i/>
                                <w:sz w:val="20"/>
                                <w:szCs w:val="20"/>
                              </w:rPr>
                            </w:pPr>
                          </w:p>
                          <w:p w14:paraId="4376F30F" w14:textId="77777777" w:rsidR="000437F6" w:rsidRPr="004F0839" w:rsidRDefault="000437F6">
                            <w:pPr>
                              <w:jc w:val="center"/>
                              <w:rPr>
                                <w:rFonts w:ascii="Arial" w:hAnsi="Arial" w:cs="Arial"/>
                                <w:i/>
                                <w:sz w:val="20"/>
                                <w:szCs w:val="20"/>
                              </w:rPr>
                            </w:pPr>
                          </w:p>
                          <w:p w14:paraId="4557604A" w14:textId="77777777" w:rsidR="000437F6" w:rsidRPr="004F0839" w:rsidRDefault="000437F6">
                            <w:pPr>
                              <w:jc w:val="center"/>
                              <w:rPr>
                                <w:rFonts w:ascii="Arial" w:hAnsi="Arial" w:cs="Arial"/>
                                <w:i/>
                                <w:sz w:val="20"/>
                                <w:szCs w:val="20"/>
                              </w:rPr>
                            </w:pPr>
                          </w:p>
                          <w:p w14:paraId="4415C88E" w14:textId="77777777" w:rsidR="000437F6" w:rsidRPr="004F0839" w:rsidRDefault="000437F6">
                            <w:pPr>
                              <w:jc w:val="center"/>
                              <w:rPr>
                                <w:rFonts w:ascii="Arial" w:hAnsi="Arial" w:cs="Arial"/>
                                <w:i/>
                                <w:sz w:val="20"/>
                                <w:szCs w:val="20"/>
                              </w:rPr>
                            </w:pPr>
                          </w:p>
                          <w:p w14:paraId="12BBC8FA" w14:textId="77777777" w:rsidR="000437F6" w:rsidRPr="004F0839" w:rsidRDefault="000437F6">
                            <w:pPr>
                              <w:jc w:val="center"/>
                              <w:rPr>
                                <w:rFonts w:ascii="Arial" w:hAnsi="Arial" w:cs="Arial"/>
                                <w:i/>
                                <w:sz w:val="20"/>
                                <w:szCs w:val="20"/>
                              </w:rPr>
                            </w:pPr>
                          </w:p>
                          <w:p w14:paraId="4919ED0C" w14:textId="77777777" w:rsidR="000437F6" w:rsidRPr="004F0839" w:rsidRDefault="000437F6">
                            <w:pPr>
                              <w:jc w:val="center"/>
                              <w:rPr>
                                <w:rFonts w:ascii="Arial" w:hAnsi="Arial" w:cs="Arial"/>
                                <w:i/>
                                <w:sz w:val="20"/>
                                <w:szCs w:val="20"/>
                              </w:rPr>
                            </w:pPr>
                          </w:p>
                          <w:p w14:paraId="02A7B11E" w14:textId="77777777" w:rsidR="000437F6" w:rsidRPr="004F0839" w:rsidRDefault="000437F6">
                            <w:pPr>
                              <w:jc w:val="center"/>
                              <w:rPr>
                                <w:rFonts w:ascii="Arial" w:hAnsi="Arial" w:cs="Arial"/>
                                <w:i/>
                                <w:sz w:val="20"/>
                                <w:szCs w:val="20"/>
                              </w:rPr>
                            </w:pPr>
                          </w:p>
                          <w:p w14:paraId="76427182" w14:textId="77777777" w:rsidR="000437F6" w:rsidRPr="004F0839" w:rsidRDefault="000437F6">
                            <w:pPr>
                              <w:jc w:val="center"/>
                              <w:rPr>
                                <w:rFonts w:ascii="Arial" w:hAnsi="Arial" w:cs="Arial"/>
                                <w:i/>
                                <w:sz w:val="20"/>
                                <w:szCs w:val="20"/>
                              </w:rPr>
                            </w:pPr>
                          </w:p>
                          <w:p w14:paraId="6E098F79" w14:textId="77777777" w:rsidR="000437F6" w:rsidRPr="004F0839" w:rsidRDefault="000437F6">
                            <w:pPr>
                              <w:jc w:val="center"/>
                              <w:rPr>
                                <w:rFonts w:ascii="Arial" w:hAnsi="Arial" w:cs="Arial"/>
                                <w:i/>
                                <w:sz w:val="20"/>
                                <w:szCs w:val="20"/>
                              </w:rPr>
                            </w:pPr>
                          </w:p>
                          <w:p w14:paraId="7FD2007A" w14:textId="77777777" w:rsidR="000437F6" w:rsidRPr="004F0839" w:rsidRDefault="000437F6">
                            <w:pPr>
                              <w:jc w:val="center"/>
                              <w:rPr>
                                <w:rFonts w:ascii="Arial" w:hAnsi="Arial" w:cs="Arial"/>
                                <w:i/>
                                <w:sz w:val="20"/>
                                <w:szCs w:val="20"/>
                              </w:rPr>
                            </w:pPr>
                          </w:p>
                          <w:p w14:paraId="36693B56" w14:textId="77777777" w:rsidR="000437F6" w:rsidRPr="004F0839" w:rsidRDefault="000437F6">
                            <w:pPr>
                              <w:jc w:val="center"/>
                              <w:rPr>
                                <w:rFonts w:ascii="Arial" w:hAnsi="Arial" w:cs="Arial"/>
                                <w:i/>
                                <w:sz w:val="20"/>
                                <w:szCs w:val="20"/>
                              </w:rPr>
                            </w:pPr>
                          </w:p>
                          <w:p w14:paraId="7E16252F" w14:textId="77777777" w:rsidR="000437F6" w:rsidRPr="004F0839" w:rsidRDefault="000437F6">
                            <w:pPr>
                              <w:jc w:val="center"/>
                              <w:rPr>
                                <w:rFonts w:ascii="Arial" w:hAnsi="Arial" w:cs="Arial"/>
                                <w:i/>
                                <w:sz w:val="20"/>
                                <w:szCs w:val="20"/>
                              </w:rPr>
                            </w:pPr>
                          </w:p>
                          <w:p w14:paraId="329D7F33" w14:textId="77777777" w:rsidR="000437F6" w:rsidRPr="004F0839" w:rsidRDefault="000437F6">
                            <w:pPr>
                              <w:jc w:val="center"/>
                              <w:rPr>
                                <w:rFonts w:ascii="Arial" w:hAnsi="Arial" w:cs="Arial"/>
                                <w:i/>
                                <w:sz w:val="20"/>
                                <w:szCs w:val="20"/>
                              </w:rPr>
                            </w:pPr>
                          </w:p>
                          <w:p w14:paraId="5F259C92" w14:textId="77777777" w:rsidR="000437F6" w:rsidRPr="004F0839" w:rsidRDefault="000437F6">
                            <w:pPr>
                              <w:jc w:val="center"/>
                              <w:rPr>
                                <w:rFonts w:ascii="Arial" w:hAnsi="Arial" w:cs="Arial"/>
                                <w:i/>
                                <w:sz w:val="20"/>
                                <w:szCs w:val="20"/>
                              </w:rPr>
                            </w:pPr>
                          </w:p>
                          <w:p w14:paraId="40F46D19" w14:textId="77777777" w:rsidR="000437F6" w:rsidRPr="004F0839" w:rsidRDefault="000437F6">
                            <w:pPr>
                              <w:jc w:val="center"/>
                              <w:rPr>
                                <w:rFonts w:ascii="Arial" w:hAnsi="Arial" w:cs="Arial"/>
                                <w:i/>
                                <w:sz w:val="20"/>
                                <w:szCs w:val="20"/>
                              </w:rPr>
                            </w:pPr>
                          </w:p>
                          <w:p w14:paraId="7C0A2CAC" w14:textId="77777777" w:rsidR="000437F6" w:rsidRPr="004F0839" w:rsidRDefault="000437F6">
                            <w:pPr>
                              <w:jc w:val="center"/>
                              <w:rPr>
                                <w:rFonts w:ascii="Arial" w:hAnsi="Arial" w:cs="Arial"/>
                                <w:i/>
                                <w:sz w:val="20"/>
                                <w:szCs w:val="20"/>
                              </w:rPr>
                            </w:pPr>
                          </w:p>
                          <w:p w14:paraId="2D60C576" w14:textId="77777777" w:rsidR="000437F6" w:rsidRPr="004F0839" w:rsidRDefault="000437F6">
                            <w:pPr>
                              <w:jc w:val="center"/>
                              <w:rPr>
                                <w:rFonts w:ascii="Arial" w:hAnsi="Arial" w:cs="Arial"/>
                                <w:i/>
                                <w:sz w:val="20"/>
                                <w:szCs w:val="20"/>
                              </w:rPr>
                            </w:pPr>
                          </w:p>
                          <w:p w14:paraId="748406D2" w14:textId="77777777" w:rsidR="000437F6" w:rsidRPr="004F0839" w:rsidRDefault="000437F6">
                            <w:pPr>
                              <w:jc w:val="center"/>
                              <w:rPr>
                                <w:rFonts w:ascii="Arial" w:hAnsi="Arial" w:cs="Arial"/>
                                <w:i/>
                                <w:sz w:val="20"/>
                                <w:szCs w:val="20"/>
                              </w:rPr>
                            </w:pPr>
                          </w:p>
                          <w:p w14:paraId="0806A705" w14:textId="77777777" w:rsidR="000437F6" w:rsidRPr="004F0839" w:rsidRDefault="000437F6">
                            <w:pPr>
                              <w:jc w:val="center"/>
                              <w:rPr>
                                <w:rFonts w:ascii="Arial" w:hAnsi="Arial" w:cs="Arial"/>
                                <w:i/>
                                <w:sz w:val="20"/>
                                <w:szCs w:val="20"/>
                              </w:rPr>
                            </w:pPr>
                          </w:p>
                          <w:p w14:paraId="024220B2" w14:textId="77777777" w:rsidR="000437F6" w:rsidRPr="004F0839" w:rsidRDefault="000437F6">
                            <w:pPr>
                              <w:jc w:val="center"/>
                              <w:rPr>
                                <w:rFonts w:ascii="Arial" w:hAnsi="Arial" w:cs="Arial"/>
                                <w:i/>
                                <w:sz w:val="20"/>
                                <w:szCs w:val="20"/>
                              </w:rPr>
                            </w:pPr>
                          </w:p>
                          <w:p w14:paraId="3DECF0C8" w14:textId="77777777" w:rsidR="000437F6" w:rsidRPr="004F0839" w:rsidRDefault="000437F6">
                            <w:pPr>
                              <w:jc w:val="center"/>
                              <w:rPr>
                                <w:rFonts w:ascii="Arial" w:hAnsi="Arial" w:cs="Arial"/>
                                <w:i/>
                                <w:sz w:val="20"/>
                                <w:szCs w:val="20"/>
                              </w:rPr>
                            </w:pPr>
                          </w:p>
                          <w:p w14:paraId="45DDF144" w14:textId="77777777" w:rsidR="000437F6" w:rsidRPr="004F0839" w:rsidRDefault="000437F6">
                            <w:pPr>
                              <w:jc w:val="center"/>
                              <w:rPr>
                                <w:rFonts w:ascii="Arial" w:hAnsi="Arial" w:cs="Arial"/>
                                <w:i/>
                                <w:sz w:val="20"/>
                                <w:szCs w:val="20"/>
                              </w:rPr>
                            </w:pPr>
                          </w:p>
                          <w:p w14:paraId="6E7D888E" w14:textId="77777777" w:rsidR="000437F6" w:rsidRPr="004F0839" w:rsidRDefault="000437F6">
                            <w:pPr>
                              <w:jc w:val="center"/>
                              <w:rPr>
                                <w:rFonts w:ascii="Arial" w:hAnsi="Arial" w:cs="Arial"/>
                                <w:i/>
                                <w:sz w:val="20"/>
                                <w:szCs w:val="20"/>
                              </w:rPr>
                            </w:pPr>
                          </w:p>
                          <w:p w14:paraId="60EC9B08" w14:textId="77777777" w:rsidR="000437F6" w:rsidRPr="004F0839" w:rsidRDefault="000437F6">
                            <w:pPr>
                              <w:jc w:val="center"/>
                              <w:rPr>
                                <w:rFonts w:ascii="Arial" w:hAnsi="Arial" w:cs="Arial"/>
                                <w:i/>
                                <w:sz w:val="20"/>
                                <w:szCs w:val="20"/>
                              </w:rPr>
                            </w:pPr>
                          </w:p>
                          <w:p w14:paraId="70046E06" w14:textId="77777777" w:rsidR="000437F6" w:rsidRPr="004F0839" w:rsidRDefault="000437F6">
                            <w:pPr>
                              <w:jc w:val="center"/>
                              <w:rPr>
                                <w:rFonts w:ascii="Arial" w:hAnsi="Arial" w:cs="Arial"/>
                                <w:i/>
                                <w:sz w:val="20"/>
                                <w:szCs w:val="20"/>
                              </w:rPr>
                            </w:pPr>
                          </w:p>
                          <w:p w14:paraId="74FDE080" w14:textId="77777777" w:rsidR="000437F6" w:rsidRPr="004F0839" w:rsidRDefault="000437F6">
                            <w:pPr>
                              <w:jc w:val="center"/>
                              <w:rPr>
                                <w:rFonts w:ascii="Arial" w:hAnsi="Arial" w:cs="Arial"/>
                                <w:i/>
                                <w:sz w:val="20"/>
                                <w:szCs w:val="20"/>
                              </w:rPr>
                            </w:pPr>
                          </w:p>
                          <w:p w14:paraId="4A9A864F" w14:textId="77777777" w:rsidR="000437F6" w:rsidRPr="004F0839" w:rsidRDefault="000437F6">
                            <w:pPr>
                              <w:jc w:val="center"/>
                              <w:rPr>
                                <w:rFonts w:ascii="Arial" w:hAnsi="Arial" w:cs="Arial"/>
                                <w:i/>
                                <w:sz w:val="20"/>
                                <w:szCs w:val="20"/>
                              </w:rPr>
                            </w:pPr>
                          </w:p>
                          <w:p w14:paraId="251F6FA0" w14:textId="77777777" w:rsidR="000437F6" w:rsidRPr="004F0839" w:rsidRDefault="000437F6">
                            <w:pPr>
                              <w:jc w:val="center"/>
                              <w:rPr>
                                <w:rFonts w:ascii="Arial" w:hAnsi="Arial" w:cs="Arial"/>
                                <w:i/>
                                <w:sz w:val="20"/>
                                <w:szCs w:val="20"/>
                              </w:rPr>
                            </w:pPr>
                          </w:p>
                          <w:p w14:paraId="420A0852" w14:textId="77777777" w:rsidR="000437F6" w:rsidRPr="004F0839" w:rsidRDefault="000437F6">
                            <w:pPr>
                              <w:jc w:val="center"/>
                              <w:rPr>
                                <w:rFonts w:ascii="Arial" w:hAnsi="Arial" w:cs="Arial"/>
                                <w:i/>
                                <w:sz w:val="20"/>
                                <w:szCs w:val="20"/>
                              </w:rPr>
                            </w:pPr>
                          </w:p>
                          <w:p w14:paraId="15EDF84D" w14:textId="77777777" w:rsidR="000437F6" w:rsidRPr="004F0839" w:rsidRDefault="000437F6">
                            <w:pPr>
                              <w:jc w:val="center"/>
                              <w:rPr>
                                <w:rFonts w:ascii="Arial" w:hAnsi="Arial" w:cs="Arial"/>
                                <w:i/>
                                <w:sz w:val="20"/>
                                <w:szCs w:val="20"/>
                              </w:rPr>
                            </w:pPr>
                          </w:p>
                          <w:p w14:paraId="655B5286" w14:textId="77777777" w:rsidR="000437F6" w:rsidRPr="004F0839" w:rsidRDefault="000437F6">
                            <w:pPr>
                              <w:jc w:val="center"/>
                              <w:rPr>
                                <w:rFonts w:ascii="Arial" w:hAnsi="Arial" w:cs="Arial"/>
                                <w:i/>
                                <w:sz w:val="20"/>
                                <w:szCs w:val="20"/>
                              </w:rPr>
                            </w:pPr>
                          </w:p>
                          <w:p w14:paraId="7B79D37D" w14:textId="77777777" w:rsidR="000437F6" w:rsidRPr="004F0839" w:rsidRDefault="000437F6">
                            <w:pPr>
                              <w:jc w:val="center"/>
                              <w:rPr>
                                <w:rFonts w:ascii="Arial" w:hAnsi="Arial" w:cs="Arial"/>
                                <w:i/>
                                <w:sz w:val="20"/>
                                <w:szCs w:val="20"/>
                              </w:rPr>
                            </w:pPr>
                          </w:p>
                          <w:p w14:paraId="0BB3696F" w14:textId="77777777" w:rsidR="000437F6" w:rsidRPr="004F0839" w:rsidRDefault="000437F6">
                            <w:pPr>
                              <w:jc w:val="center"/>
                              <w:rPr>
                                <w:rFonts w:ascii="Arial" w:hAnsi="Arial" w:cs="Arial"/>
                                <w:i/>
                                <w:sz w:val="20"/>
                                <w:szCs w:val="20"/>
                              </w:rPr>
                            </w:pPr>
                          </w:p>
                          <w:p w14:paraId="7CE08716" w14:textId="77777777" w:rsidR="000437F6" w:rsidRPr="004F0839" w:rsidRDefault="000437F6">
                            <w:pPr>
                              <w:jc w:val="center"/>
                              <w:rPr>
                                <w:rFonts w:ascii="Arial" w:hAnsi="Arial" w:cs="Arial"/>
                                <w:i/>
                                <w:sz w:val="20"/>
                                <w:szCs w:val="20"/>
                              </w:rPr>
                            </w:pPr>
                          </w:p>
                          <w:p w14:paraId="4CAB46EF" w14:textId="77777777" w:rsidR="000437F6" w:rsidRPr="004F0839" w:rsidRDefault="000437F6">
                            <w:pPr>
                              <w:jc w:val="center"/>
                              <w:rPr>
                                <w:rFonts w:ascii="Arial" w:hAnsi="Arial" w:cs="Arial"/>
                                <w:i/>
                                <w:sz w:val="20"/>
                                <w:szCs w:val="20"/>
                              </w:rPr>
                            </w:pPr>
                          </w:p>
                          <w:p w14:paraId="61CD270C" w14:textId="77777777" w:rsidR="000437F6" w:rsidRPr="004F0839" w:rsidRDefault="000437F6">
                            <w:pPr>
                              <w:jc w:val="center"/>
                              <w:rPr>
                                <w:rFonts w:ascii="Arial" w:hAnsi="Arial" w:cs="Arial"/>
                                <w:i/>
                                <w:sz w:val="20"/>
                                <w:szCs w:val="20"/>
                              </w:rPr>
                            </w:pPr>
                          </w:p>
                          <w:p w14:paraId="165FEA9A" w14:textId="77777777" w:rsidR="000437F6" w:rsidRPr="004F0839" w:rsidRDefault="000437F6">
                            <w:pPr>
                              <w:jc w:val="center"/>
                              <w:rPr>
                                <w:rFonts w:ascii="Arial" w:hAnsi="Arial" w:cs="Arial"/>
                                <w:i/>
                                <w:sz w:val="20"/>
                                <w:szCs w:val="20"/>
                              </w:rPr>
                            </w:pPr>
                          </w:p>
                          <w:p w14:paraId="78B7D75B" w14:textId="77777777" w:rsidR="000437F6" w:rsidRPr="004F0839" w:rsidRDefault="000437F6">
                            <w:pPr>
                              <w:jc w:val="center"/>
                              <w:rPr>
                                <w:rFonts w:ascii="Arial" w:hAnsi="Arial" w:cs="Arial"/>
                                <w:i/>
                                <w:sz w:val="20"/>
                                <w:szCs w:val="20"/>
                              </w:rPr>
                            </w:pPr>
                          </w:p>
                          <w:p w14:paraId="3FCDADDA" w14:textId="77777777" w:rsidR="000437F6" w:rsidRPr="004F0839" w:rsidRDefault="000437F6">
                            <w:pPr>
                              <w:jc w:val="center"/>
                              <w:rPr>
                                <w:rFonts w:ascii="Arial" w:hAnsi="Arial" w:cs="Arial"/>
                                <w:i/>
                                <w:sz w:val="20"/>
                                <w:szCs w:val="20"/>
                              </w:rPr>
                            </w:pPr>
                          </w:p>
                          <w:p w14:paraId="50935E55" w14:textId="77777777" w:rsidR="000437F6" w:rsidRPr="004F0839" w:rsidRDefault="000437F6">
                            <w:pPr>
                              <w:jc w:val="center"/>
                              <w:rPr>
                                <w:rFonts w:ascii="Arial" w:hAnsi="Arial" w:cs="Arial"/>
                                <w:i/>
                                <w:sz w:val="20"/>
                                <w:szCs w:val="20"/>
                              </w:rPr>
                            </w:pPr>
                          </w:p>
                          <w:p w14:paraId="4096D06D" w14:textId="77777777" w:rsidR="000437F6" w:rsidRPr="004F0839" w:rsidRDefault="000437F6">
                            <w:pPr>
                              <w:jc w:val="center"/>
                              <w:rPr>
                                <w:rFonts w:ascii="Arial" w:hAnsi="Arial" w:cs="Arial"/>
                                <w:i/>
                                <w:sz w:val="20"/>
                                <w:szCs w:val="20"/>
                              </w:rPr>
                            </w:pPr>
                          </w:p>
                          <w:p w14:paraId="74C6AE80" w14:textId="77777777" w:rsidR="000437F6" w:rsidRPr="004F0839" w:rsidRDefault="000437F6">
                            <w:pPr>
                              <w:jc w:val="center"/>
                              <w:rPr>
                                <w:rFonts w:ascii="Arial" w:hAnsi="Arial" w:cs="Arial"/>
                                <w:i/>
                                <w:sz w:val="20"/>
                                <w:szCs w:val="20"/>
                              </w:rPr>
                            </w:pPr>
                          </w:p>
                          <w:p w14:paraId="05215A97" w14:textId="77777777" w:rsidR="000437F6" w:rsidRPr="004F0839" w:rsidRDefault="000437F6">
                            <w:pPr>
                              <w:jc w:val="center"/>
                              <w:rPr>
                                <w:rFonts w:ascii="Arial" w:hAnsi="Arial" w:cs="Arial"/>
                                <w:i/>
                                <w:sz w:val="20"/>
                                <w:szCs w:val="20"/>
                              </w:rPr>
                            </w:pPr>
                          </w:p>
                          <w:p w14:paraId="6B9D1085" w14:textId="77777777" w:rsidR="000437F6" w:rsidRPr="004F0839" w:rsidRDefault="000437F6">
                            <w:pPr>
                              <w:jc w:val="center"/>
                              <w:rPr>
                                <w:rFonts w:ascii="Arial" w:hAnsi="Arial" w:cs="Arial"/>
                                <w:i/>
                                <w:sz w:val="20"/>
                                <w:szCs w:val="20"/>
                              </w:rPr>
                            </w:pPr>
                          </w:p>
                          <w:p w14:paraId="038FAAF7" w14:textId="77777777" w:rsidR="000437F6" w:rsidRPr="004F0839" w:rsidRDefault="000437F6">
                            <w:pPr>
                              <w:jc w:val="center"/>
                              <w:rPr>
                                <w:rFonts w:ascii="Arial" w:hAnsi="Arial" w:cs="Arial"/>
                                <w:i/>
                                <w:sz w:val="20"/>
                                <w:szCs w:val="20"/>
                              </w:rPr>
                            </w:pPr>
                          </w:p>
                          <w:p w14:paraId="399E87E5" w14:textId="77777777" w:rsidR="000437F6" w:rsidRPr="004F0839" w:rsidRDefault="000437F6">
                            <w:pPr>
                              <w:jc w:val="center"/>
                              <w:rPr>
                                <w:rFonts w:ascii="Arial" w:hAnsi="Arial" w:cs="Arial"/>
                                <w:i/>
                                <w:sz w:val="20"/>
                                <w:szCs w:val="20"/>
                              </w:rPr>
                            </w:pPr>
                          </w:p>
                          <w:p w14:paraId="11D01E95" w14:textId="77777777" w:rsidR="000437F6" w:rsidRPr="004F0839" w:rsidRDefault="000437F6">
                            <w:pPr>
                              <w:jc w:val="center"/>
                              <w:rPr>
                                <w:rFonts w:ascii="Arial" w:hAnsi="Arial" w:cs="Arial"/>
                                <w:i/>
                                <w:sz w:val="20"/>
                                <w:szCs w:val="20"/>
                              </w:rPr>
                            </w:pPr>
                          </w:p>
                          <w:p w14:paraId="7831EB0E" w14:textId="77777777" w:rsidR="000437F6" w:rsidRPr="004F0839" w:rsidRDefault="000437F6">
                            <w:pPr>
                              <w:jc w:val="center"/>
                              <w:rPr>
                                <w:rFonts w:ascii="Arial" w:hAnsi="Arial" w:cs="Arial"/>
                                <w:i/>
                                <w:sz w:val="20"/>
                                <w:szCs w:val="20"/>
                              </w:rPr>
                            </w:pPr>
                          </w:p>
                          <w:p w14:paraId="2E136961" w14:textId="77777777" w:rsidR="000437F6" w:rsidRPr="004F0839" w:rsidRDefault="000437F6">
                            <w:pPr>
                              <w:jc w:val="center"/>
                              <w:rPr>
                                <w:rFonts w:ascii="Arial" w:hAnsi="Arial" w:cs="Arial"/>
                                <w:i/>
                                <w:sz w:val="20"/>
                                <w:szCs w:val="20"/>
                              </w:rPr>
                            </w:pPr>
                          </w:p>
                          <w:p w14:paraId="39BE7A4B" w14:textId="77777777" w:rsidR="000437F6" w:rsidRPr="004F0839" w:rsidRDefault="000437F6">
                            <w:pPr>
                              <w:jc w:val="center"/>
                              <w:rPr>
                                <w:rFonts w:ascii="Arial" w:hAnsi="Arial" w:cs="Arial"/>
                                <w:i/>
                                <w:sz w:val="20"/>
                                <w:szCs w:val="20"/>
                              </w:rPr>
                            </w:pPr>
                          </w:p>
                          <w:p w14:paraId="5B6650BB" w14:textId="77777777" w:rsidR="000437F6" w:rsidRPr="004F0839" w:rsidRDefault="000437F6">
                            <w:pPr>
                              <w:jc w:val="center"/>
                              <w:rPr>
                                <w:rFonts w:ascii="Arial" w:hAnsi="Arial" w:cs="Arial"/>
                                <w:i/>
                                <w:sz w:val="20"/>
                                <w:szCs w:val="20"/>
                              </w:rPr>
                            </w:pPr>
                          </w:p>
                          <w:p w14:paraId="7F340CB1" w14:textId="77777777" w:rsidR="000437F6" w:rsidRPr="004F0839" w:rsidRDefault="000437F6">
                            <w:pPr>
                              <w:jc w:val="center"/>
                              <w:rPr>
                                <w:rFonts w:ascii="Arial" w:hAnsi="Arial" w:cs="Arial"/>
                                <w:i/>
                                <w:sz w:val="20"/>
                                <w:szCs w:val="20"/>
                              </w:rPr>
                            </w:pPr>
                          </w:p>
                          <w:p w14:paraId="0AD7DEAF" w14:textId="77777777" w:rsidR="000437F6" w:rsidRPr="004F0839" w:rsidRDefault="000437F6">
                            <w:pPr>
                              <w:jc w:val="center"/>
                              <w:rPr>
                                <w:rFonts w:ascii="Arial" w:hAnsi="Arial" w:cs="Arial"/>
                                <w:i/>
                                <w:sz w:val="20"/>
                                <w:szCs w:val="20"/>
                              </w:rPr>
                            </w:pPr>
                          </w:p>
                          <w:p w14:paraId="1686A722" w14:textId="77777777" w:rsidR="000437F6" w:rsidRPr="004F0839" w:rsidRDefault="000437F6">
                            <w:pPr>
                              <w:jc w:val="center"/>
                              <w:rPr>
                                <w:rFonts w:ascii="Arial" w:hAnsi="Arial" w:cs="Arial"/>
                                <w:i/>
                                <w:sz w:val="20"/>
                                <w:szCs w:val="20"/>
                              </w:rPr>
                            </w:pPr>
                          </w:p>
                          <w:p w14:paraId="46C688BC" w14:textId="77777777" w:rsidR="000437F6" w:rsidRPr="004F0839" w:rsidRDefault="000437F6">
                            <w:pPr>
                              <w:jc w:val="center"/>
                              <w:rPr>
                                <w:rFonts w:ascii="Arial" w:hAnsi="Arial" w:cs="Arial"/>
                                <w:i/>
                                <w:sz w:val="20"/>
                                <w:szCs w:val="20"/>
                              </w:rPr>
                            </w:pPr>
                          </w:p>
                          <w:p w14:paraId="497875C7" w14:textId="77777777" w:rsidR="000437F6" w:rsidRPr="004F0839" w:rsidRDefault="000437F6">
                            <w:pPr>
                              <w:jc w:val="center"/>
                              <w:rPr>
                                <w:rFonts w:ascii="Arial" w:hAnsi="Arial" w:cs="Arial"/>
                                <w:i/>
                                <w:sz w:val="20"/>
                                <w:szCs w:val="20"/>
                              </w:rPr>
                            </w:pPr>
                          </w:p>
                          <w:p w14:paraId="2D4B3932" w14:textId="77777777" w:rsidR="000437F6" w:rsidRPr="004F0839" w:rsidRDefault="000437F6">
                            <w:pPr>
                              <w:jc w:val="center"/>
                              <w:rPr>
                                <w:rFonts w:ascii="Arial" w:hAnsi="Arial" w:cs="Arial"/>
                                <w:i/>
                                <w:sz w:val="20"/>
                                <w:szCs w:val="20"/>
                              </w:rPr>
                            </w:pPr>
                          </w:p>
                          <w:p w14:paraId="39DE0E34" w14:textId="77777777" w:rsidR="000437F6" w:rsidRPr="004F0839" w:rsidRDefault="000437F6">
                            <w:pPr>
                              <w:jc w:val="center"/>
                              <w:rPr>
                                <w:rFonts w:ascii="Arial" w:hAnsi="Arial" w:cs="Arial"/>
                                <w:i/>
                                <w:sz w:val="20"/>
                                <w:szCs w:val="20"/>
                              </w:rPr>
                            </w:pPr>
                          </w:p>
                          <w:p w14:paraId="16D3AEF8" w14:textId="77777777" w:rsidR="000437F6" w:rsidRPr="004F0839" w:rsidRDefault="000437F6">
                            <w:pPr>
                              <w:jc w:val="center"/>
                              <w:rPr>
                                <w:rFonts w:ascii="Arial" w:hAnsi="Arial" w:cs="Arial"/>
                                <w:i/>
                                <w:sz w:val="20"/>
                                <w:szCs w:val="20"/>
                              </w:rPr>
                            </w:pPr>
                          </w:p>
                          <w:p w14:paraId="51EC1DE9" w14:textId="77777777" w:rsidR="000437F6" w:rsidRPr="004F0839" w:rsidRDefault="000437F6">
                            <w:pPr>
                              <w:jc w:val="center"/>
                              <w:rPr>
                                <w:rFonts w:ascii="Arial" w:hAnsi="Arial" w:cs="Arial"/>
                                <w:i/>
                                <w:sz w:val="20"/>
                                <w:szCs w:val="20"/>
                              </w:rPr>
                            </w:pPr>
                          </w:p>
                          <w:p w14:paraId="6A4447DD" w14:textId="77777777" w:rsidR="000437F6" w:rsidRPr="004F0839" w:rsidRDefault="000437F6">
                            <w:pPr>
                              <w:jc w:val="center"/>
                              <w:rPr>
                                <w:rFonts w:ascii="Arial" w:hAnsi="Arial" w:cs="Arial"/>
                                <w:i/>
                                <w:sz w:val="20"/>
                                <w:szCs w:val="20"/>
                              </w:rPr>
                            </w:pPr>
                          </w:p>
                          <w:p w14:paraId="5885C96B" w14:textId="77777777" w:rsidR="000437F6" w:rsidRPr="004F0839" w:rsidRDefault="000437F6">
                            <w:pPr>
                              <w:jc w:val="center"/>
                              <w:rPr>
                                <w:rFonts w:ascii="Arial" w:hAnsi="Arial" w:cs="Arial"/>
                                <w:i/>
                                <w:sz w:val="20"/>
                                <w:szCs w:val="20"/>
                              </w:rPr>
                            </w:pPr>
                          </w:p>
                          <w:p w14:paraId="1F8CE970" w14:textId="77777777" w:rsidR="000437F6" w:rsidRPr="004F0839" w:rsidRDefault="000437F6">
                            <w:pPr>
                              <w:jc w:val="center"/>
                              <w:rPr>
                                <w:rFonts w:ascii="Arial" w:hAnsi="Arial" w:cs="Arial"/>
                                <w:i/>
                                <w:sz w:val="20"/>
                                <w:szCs w:val="20"/>
                              </w:rPr>
                            </w:pPr>
                          </w:p>
                          <w:p w14:paraId="7BE41FD0" w14:textId="77777777" w:rsidR="000437F6" w:rsidRPr="004F0839" w:rsidRDefault="000437F6">
                            <w:pPr>
                              <w:jc w:val="center"/>
                              <w:rPr>
                                <w:rFonts w:ascii="Arial" w:hAnsi="Arial" w:cs="Arial"/>
                                <w:i/>
                                <w:sz w:val="20"/>
                                <w:szCs w:val="20"/>
                              </w:rPr>
                            </w:pPr>
                          </w:p>
                          <w:p w14:paraId="79A55C41" w14:textId="77777777" w:rsidR="000437F6" w:rsidRPr="004F0839" w:rsidRDefault="000437F6">
                            <w:pPr>
                              <w:jc w:val="center"/>
                              <w:rPr>
                                <w:rFonts w:ascii="Arial" w:hAnsi="Arial" w:cs="Arial"/>
                                <w:i/>
                                <w:sz w:val="20"/>
                                <w:szCs w:val="20"/>
                              </w:rPr>
                            </w:pPr>
                          </w:p>
                          <w:p w14:paraId="57D126D1" w14:textId="77777777" w:rsidR="000437F6" w:rsidRPr="004F0839" w:rsidRDefault="000437F6">
                            <w:pPr>
                              <w:jc w:val="center"/>
                              <w:rPr>
                                <w:rFonts w:ascii="Arial" w:hAnsi="Arial" w:cs="Arial"/>
                                <w:i/>
                                <w:sz w:val="20"/>
                                <w:szCs w:val="20"/>
                              </w:rPr>
                            </w:pPr>
                          </w:p>
                          <w:p w14:paraId="0DCB0DD9" w14:textId="77777777" w:rsidR="000437F6" w:rsidRPr="004F0839" w:rsidRDefault="000437F6">
                            <w:pPr>
                              <w:jc w:val="center"/>
                              <w:rPr>
                                <w:rFonts w:ascii="Arial" w:hAnsi="Arial" w:cs="Arial"/>
                                <w:i/>
                                <w:sz w:val="20"/>
                                <w:szCs w:val="20"/>
                              </w:rPr>
                            </w:pPr>
                          </w:p>
                          <w:p w14:paraId="41DF0337" w14:textId="77777777" w:rsidR="000437F6" w:rsidRPr="004F0839" w:rsidRDefault="000437F6">
                            <w:pPr>
                              <w:jc w:val="center"/>
                              <w:rPr>
                                <w:rFonts w:ascii="Arial" w:hAnsi="Arial" w:cs="Arial"/>
                                <w:i/>
                                <w:sz w:val="20"/>
                                <w:szCs w:val="20"/>
                              </w:rPr>
                            </w:pPr>
                          </w:p>
                          <w:p w14:paraId="238B3677" w14:textId="77777777" w:rsidR="000437F6" w:rsidRPr="004F0839" w:rsidRDefault="000437F6">
                            <w:pPr>
                              <w:jc w:val="center"/>
                              <w:rPr>
                                <w:rFonts w:ascii="Arial" w:hAnsi="Arial" w:cs="Arial"/>
                                <w:i/>
                                <w:sz w:val="20"/>
                                <w:szCs w:val="20"/>
                              </w:rPr>
                            </w:pPr>
                          </w:p>
                          <w:p w14:paraId="2EB532C5" w14:textId="77777777" w:rsidR="000437F6" w:rsidRPr="004F0839" w:rsidRDefault="000437F6">
                            <w:pPr>
                              <w:jc w:val="center"/>
                              <w:rPr>
                                <w:rFonts w:ascii="Arial" w:hAnsi="Arial" w:cs="Arial"/>
                                <w:i/>
                                <w:sz w:val="20"/>
                                <w:szCs w:val="20"/>
                              </w:rPr>
                            </w:pPr>
                          </w:p>
                          <w:p w14:paraId="78698A9A" w14:textId="77777777" w:rsidR="000437F6" w:rsidRPr="004F0839" w:rsidRDefault="000437F6">
                            <w:pPr>
                              <w:jc w:val="center"/>
                              <w:rPr>
                                <w:rFonts w:ascii="Arial" w:hAnsi="Arial" w:cs="Arial"/>
                                <w:i/>
                                <w:sz w:val="20"/>
                                <w:szCs w:val="20"/>
                              </w:rPr>
                            </w:pPr>
                          </w:p>
                          <w:p w14:paraId="03F72A63" w14:textId="77777777" w:rsidR="000437F6" w:rsidRPr="004F0839" w:rsidRDefault="000437F6">
                            <w:pPr>
                              <w:jc w:val="center"/>
                              <w:rPr>
                                <w:rFonts w:ascii="Arial" w:hAnsi="Arial" w:cs="Arial"/>
                                <w:i/>
                                <w:sz w:val="20"/>
                                <w:szCs w:val="20"/>
                              </w:rPr>
                            </w:pPr>
                          </w:p>
                          <w:p w14:paraId="3C21D5EE" w14:textId="77777777" w:rsidR="000437F6" w:rsidRPr="004F0839" w:rsidRDefault="000437F6">
                            <w:pPr>
                              <w:jc w:val="center"/>
                              <w:rPr>
                                <w:rFonts w:ascii="Arial" w:hAnsi="Arial" w:cs="Arial"/>
                                <w:i/>
                                <w:sz w:val="20"/>
                                <w:szCs w:val="20"/>
                              </w:rPr>
                            </w:pPr>
                          </w:p>
                          <w:p w14:paraId="7918ED9D" w14:textId="77777777" w:rsidR="000437F6" w:rsidRPr="004F0839" w:rsidRDefault="000437F6">
                            <w:pPr>
                              <w:jc w:val="center"/>
                              <w:rPr>
                                <w:rFonts w:ascii="Arial" w:hAnsi="Arial" w:cs="Arial"/>
                                <w:i/>
                                <w:sz w:val="20"/>
                                <w:szCs w:val="20"/>
                              </w:rPr>
                            </w:pPr>
                          </w:p>
                          <w:p w14:paraId="4C609E4A" w14:textId="77777777" w:rsidR="000437F6" w:rsidRPr="004F0839" w:rsidRDefault="000437F6">
                            <w:pPr>
                              <w:jc w:val="center"/>
                              <w:rPr>
                                <w:rFonts w:ascii="Arial" w:hAnsi="Arial" w:cs="Arial"/>
                                <w:i/>
                                <w:sz w:val="20"/>
                                <w:szCs w:val="20"/>
                              </w:rPr>
                            </w:pPr>
                          </w:p>
                          <w:p w14:paraId="31A55945" w14:textId="77777777" w:rsidR="000437F6" w:rsidRPr="004F0839" w:rsidRDefault="000437F6">
                            <w:pPr>
                              <w:jc w:val="center"/>
                              <w:rPr>
                                <w:rFonts w:ascii="Arial" w:hAnsi="Arial" w:cs="Arial"/>
                                <w:i/>
                                <w:sz w:val="20"/>
                                <w:szCs w:val="20"/>
                              </w:rPr>
                            </w:pPr>
                          </w:p>
                          <w:p w14:paraId="2F5E847C" w14:textId="77777777" w:rsidR="000437F6" w:rsidRPr="004F0839" w:rsidRDefault="000437F6">
                            <w:pPr>
                              <w:jc w:val="center"/>
                              <w:rPr>
                                <w:rFonts w:ascii="Arial" w:hAnsi="Arial" w:cs="Arial"/>
                                <w:i/>
                                <w:sz w:val="20"/>
                                <w:szCs w:val="20"/>
                              </w:rPr>
                            </w:pPr>
                          </w:p>
                          <w:p w14:paraId="580D4969" w14:textId="77777777" w:rsidR="000437F6" w:rsidRPr="004F0839" w:rsidRDefault="000437F6">
                            <w:pPr>
                              <w:jc w:val="center"/>
                              <w:rPr>
                                <w:rFonts w:ascii="Arial" w:hAnsi="Arial" w:cs="Arial"/>
                                <w:i/>
                                <w:sz w:val="20"/>
                                <w:szCs w:val="20"/>
                              </w:rPr>
                            </w:pPr>
                          </w:p>
                          <w:p w14:paraId="10C61C1C" w14:textId="77777777" w:rsidR="000437F6" w:rsidRPr="004F0839" w:rsidRDefault="000437F6">
                            <w:pPr>
                              <w:jc w:val="center"/>
                              <w:rPr>
                                <w:rFonts w:ascii="Arial" w:hAnsi="Arial" w:cs="Arial"/>
                                <w:i/>
                                <w:sz w:val="20"/>
                                <w:szCs w:val="20"/>
                              </w:rPr>
                            </w:pPr>
                          </w:p>
                          <w:p w14:paraId="1B312548" w14:textId="77777777" w:rsidR="000437F6" w:rsidRPr="004F0839" w:rsidRDefault="000437F6">
                            <w:pPr>
                              <w:jc w:val="center"/>
                              <w:rPr>
                                <w:rFonts w:ascii="Arial" w:hAnsi="Arial" w:cs="Arial"/>
                                <w:i/>
                                <w:sz w:val="20"/>
                                <w:szCs w:val="20"/>
                              </w:rPr>
                            </w:pPr>
                          </w:p>
                          <w:p w14:paraId="476FFD18" w14:textId="77777777" w:rsidR="000437F6" w:rsidRPr="004F0839" w:rsidRDefault="000437F6">
                            <w:pPr>
                              <w:jc w:val="center"/>
                              <w:rPr>
                                <w:rFonts w:ascii="Arial" w:hAnsi="Arial" w:cs="Arial"/>
                                <w:i/>
                                <w:sz w:val="20"/>
                                <w:szCs w:val="20"/>
                              </w:rPr>
                            </w:pPr>
                          </w:p>
                          <w:p w14:paraId="2E4D5591" w14:textId="77777777" w:rsidR="000437F6" w:rsidRPr="004F0839" w:rsidRDefault="000437F6">
                            <w:pPr>
                              <w:jc w:val="center"/>
                              <w:rPr>
                                <w:rFonts w:ascii="Arial" w:hAnsi="Arial" w:cs="Arial"/>
                                <w:i/>
                                <w:sz w:val="20"/>
                                <w:szCs w:val="20"/>
                              </w:rPr>
                            </w:pPr>
                          </w:p>
                          <w:p w14:paraId="67D858F7" w14:textId="77777777" w:rsidR="000437F6" w:rsidRPr="004F0839" w:rsidRDefault="000437F6">
                            <w:pPr>
                              <w:jc w:val="center"/>
                              <w:rPr>
                                <w:rFonts w:ascii="Arial" w:hAnsi="Arial" w:cs="Arial"/>
                                <w:i/>
                                <w:sz w:val="20"/>
                                <w:szCs w:val="20"/>
                              </w:rPr>
                            </w:pPr>
                          </w:p>
                          <w:p w14:paraId="71D9EBE5" w14:textId="77777777" w:rsidR="000437F6" w:rsidRPr="004F0839" w:rsidRDefault="000437F6">
                            <w:pPr>
                              <w:jc w:val="center"/>
                              <w:rPr>
                                <w:rFonts w:ascii="Arial" w:hAnsi="Arial" w:cs="Arial"/>
                                <w:i/>
                                <w:sz w:val="20"/>
                                <w:szCs w:val="20"/>
                              </w:rPr>
                            </w:pPr>
                          </w:p>
                          <w:p w14:paraId="503BAD2C" w14:textId="77777777" w:rsidR="000437F6" w:rsidRPr="004F0839" w:rsidRDefault="000437F6">
                            <w:pPr>
                              <w:jc w:val="center"/>
                              <w:rPr>
                                <w:rFonts w:ascii="Arial" w:hAnsi="Arial" w:cs="Arial"/>
                                <w:i/>
                                <w:sz w:val="20"/>
                                <w:szCs w:val="20"/>
                              </w:rPr>
                            </w:pPr>
                          </w:p>
                          <w:p w14:paraId="1C6F49ED" w14:textId="77777777" w:rsidR="000437F6" w:rsidRPr="004F0839" w:rsidRDefault="000437F6">
                            <w:pPr>
                              <w:jc w:val="center"/>
                              <w:rPr>
                                <w:rFonts w:ascii="Arial" w:hAnsi="Arial" w:cs="Arial"/>
                                <w:i/>
                                <w:sz w:val="20"/>
                                <w:szCs w:val="20"/>
                              </w:rPr>
                            </w:pPr>
                          </w:p>
                          <w:p w14:paraId="7473D3E0" w14:textId="77777777" w:rsidR="000437F6" w:rsidRPr="004F0839" w:rsidRDefault="000437F6">
                            <w:pPr>
                              <w:jc w:val="center"/>
                              <w:rPr>
                                <w:rFonts w:ascii="Arial" w:hAnsi="Arial" w:cs="Arial"/>
                                <w:i/>
                                <w:sz w:val="20"/>
                                <w:szCs w:val="20"/>
                              </w:rPr>
                            </w:pPr>
                          </w:p>
                          <w:p w14:paraId="1A941CDB" w14:textId="77777777" w:rsidR="000437F6" w:rsidRPr="004F0839" w:rsidRDefault="000437F6">
                            <w:pPr>
                              <w:jc w:val="center"/>
                              <w:rPr>
                                <w:rFonts w:ascii="Arial" w:hAnsi="Arial" w:cs="Arial"/>
                                <w:i/>
                                <w:sz w:val="20"/>
                                <w:szCs w:val="20"/>
                              </w:rPr>
                            </w:pPr>
                          </w:p>
                          <w:p w14:paraId="3F23C75D" w14:textId="77777777" w:rsidR="000437F6" w:rsidRPr="004F0839" w:rsidRDefault="000437F6">
                            <w:pPr>
                              <w:jc w:val="center"/>
                              <w:rPr>
                                <w:rFonts w:ascii="Arial" w:hAnsi="Arial" w:cs="Arial"/>
                                <w:i/>
                                <w:sz w:val="20"/>
                                <w:szCs w:val="20"/>
                              </w:rPr>
                            </w:pPr>
                          </w:p>
                          <w:p w14:paraId="5AA41167" w14:textId="77777777" w:rsidR="000437F6" w:rsidRPr="004F0839" w:rsidRDefault="000437F6">
                            <w:pPr>
                              <w:jc w:val="center"/>
                              <w:rPr>
                                <w:rFonts w:ascii="Arial" w:hAnsi="Arial" w:cs="Arial"/>
                                <w:i/>
                                <w:sz w:val="20"/>
                                <w:szCs w:val="20"/>
                              </w:rPr>
                            </w:pPr>
                          </w:p>
                          <w:p w14:paraId="633C755B" w14:textId="77777777" w:rsidR="000437F6" w:rsidRPr="004F0839" w:rsidRDefault="000437F6">
                            <w:pPr>
                              <w:jc w:val="center"/>
                              <w:rPr>
                                <w:rFonts w:ascii="Arial" w:hAnsi="Arial" w:cs="Arial"/>
                                <w:i/>
                                <w:sz w:val="20"/>
                                <w:szCs w:val="20"/>
                              </w:rPr>
                            </w:pPr>
                          </w:p>
                          <w:p w14:paraId="216F1534" w14:textId="77777777" w:rsidR="000437F6" w:rsidRPr="004F0839" w:rsidRDefault="000437F6">
                            <w:pPr>
                              <w:jc w:val="center"/>
                              <w:rPr>
                                <w:rFonts w:ascii="Arial" w:hAnsi="Arial" w:cs="Arial"/>
                                <w:i/>
                                <w:sz w:val="20"/>
                                <w:szCs w:val="20"/>
                              </w:rPr>
                            </w:pPr>
                          </w:p>
                          <w:p w14:paraId="3D8D2A02" w14:textId="77777777" w:rsidR="000437F6" w:rsidRPr="004F0839" w:rsidRDefault="000437F6">
                            <w:pPr>
                              <w:jc w:val="center"/>
                              <w:rPr>
                                <w:rFonts w:ascii="Arial" w:hAnsi="Arial" w:cs="Arial"/>
                                <w:i/>
                                <w:sz w:val="20"/>
                                <w:szCs w:val="20"/>
                              </w:rPr>
                            </w:pPr>
                          </w:p>
                          <w:p w14:paraId="6B915874" w14:textId="77777777" w:rsidR="000437F6" w:rsidRPr="004F0839" w:rsidRDefault="000437F6">
                            <w:pPr>
                              <w:jc w:val="center"/>
                              <w:rPr>
                                <w:rFonts w:ascii="Arial" w:hAnsi="Arial" w:cs="Arial"/>
                                <w:i/>
                                <w:sz w:val="20"/>
                                <w:szCs w:val="20"/>
                              </w:rPr>
                            </w:pPr>
                          </w:p>
                          <w:p w14:paraId="41FB5027" w14:textId="77777777" w:rsidR="000437F6" w:rsidRPr="004F0839" w:rsidRDefault="000437F6">
                            <w:pPr>
                              <w:jc w:val="center"/>
                              <w:rPr>
                                <w:rFonts w:ascii="Arial" w:hAnsi="Arial" w:cs="Arial"/>
                                <w:i/>
                                <w:sz w:val="20"/>
                                <w:szCs w:val="20"/>
                              </w:rPr>
                            </w:pPr>
                          </w:p>
                          <w:p w14:paraId="613EC54D" w14:textId="77777777" w:rsidR="000437F6" w:rsidRPr="004F0839" w:rsidRDefault="000437F6">
                            <w:pPr>
                              <w:jc w:val="center"/>
                              <w:rPr>
                                <w:rFonts w:ascii="Arial" w:hAnsi="Arial" w:cs="Arial"/>
                                <w:i/>
                                <w:sz w:val="20"/>
                                <w:szCs w:val="20"/>
                              </w:rPr>
                            </w:pPr>
                          </w:p>
                          <w:p w14:paraId="402412B5" w14:textId="77777777" w:rsidR="000437F6" w:rsidRPr="004F0839" w:rsidRDefault="000437F6">
                            <w:pPr>
                              <w:jc w:val="center"/>
                              <w:rPr>
                                <w:rFonts w:ascii="Arial" w:hAnsi="Arial" w:cs="Arial"/>
                                <w:i/>
                                <w:sz w:val="20"/>
                                <w:szCs w:val="20"/>
                              </w:rPr>
                            </w:pPr>
                          </w:p>
                          <w:p w14:paraId="42EE8DA2" w14:textId="77777777" w:rsidR="000437F6" w:rsidRPr="004F0839" w:rsidRDefault="000437F6">
                            <w:pPr>
                              <w:jc w:val="center"/>
                              <w:rPr>
                                <w:rFonts w:ascii="Arial" w:hAnsi="Arial" w:cs="Arial"/>
                                <w:i/>
                                <w:sz w:val="20"/>
                                <w:szCs w:val="20"/>
                              </w:rPr>
                            </w:pPr>
                          </w:p>
                          <w:p w14:paraId="54BC5E8F" w14:textId="77777777" w:rsidR="000437F6" w:rsidRPr="004F0839" w:rsidRDefault="000437F6">
                            <w:pPr>
                              <w:jc w:val="center"/>
                              <w:rPr>
                                <w:rFonts w:ascii="Arial" w:hAnsi="Arial" w:cs="Arial"/>
                                <w:i/>
                                <w:sz w:val="20"/>
                                <w:szCs w:val="20"/>
                              </w:rPr>
                            </w:pPr>
                          </w:p>
                          <w:p w14:paraId="59848491" w14:textId="77777777" w:rsidR="000437F6" w:rsidRPr="004F0839" w:rsidRDefault="000437F6">
                            <w:pPr>
                              <w:jc w:val="center"/>
                              <w:rPr>
                                <w:rFonts w:ascii="Arial" w:hAnsi="Arial" w:cs="Arial"/>
                                <w:i/>
                                <w:sz w:val="20"/>
                                <w:szCs w:val="20"/>
                              </w:rPr>
                            </w:pPr>
                          </w:p>
                          <w:p w14:paraId="4BDE88BD" w14:textId="77777777" w:rsidR="000437F6" w:rsidRPr="004F0839" w:rsidRDefault="000437F6">
                            <w:pPr>
                              <w:jc w:val="center"/>
                              <w:rPr>
                                <w:rFonts w:ascii="Arial" w:hAnsi="Arial" w:cs="Arial"/>
                                <w:i/>
                                <w:sz w:val="20"/>
                                <w:szCs w:val="20"/>
                              </w:rPr>
                            </w:pPr>
                          </w:p>
                          <w:p w14:paraId="3330A13D" w14:textId="77777777" w:rsidR="000437F6" w:rsidRPr="004F0839" w:rsidRDefault="000437F6">
                            <w:pPr>
                              <w:jc w:val="center"/>
                              <w:rPr>
                                <w:rFonts w:ascii="Arial" w:hAnsi="Arial" w:cs="Arial"/>
                                <w:i/>
                                <w:sz w:val="20"/>
                                <w:szCs w:val="20"/>
                              </w:rPr>
                            </w:pPr>
                          </w:p>
                          <w:p w14:paraId="6BA66E2F" w14:textId="77777777" w:rsidR="000437F6" w:rsidRPr="004F0839" w:rsidRDefault="000437F6">
                            <w:pPr>
                              <w:jc w:val="center"/>
                              <w:rPr>
                                <w:rFonts w:ascii="Arial" w:hAnsi="Arial" w:cs="Arial"/>
                                <w:i/>
                                <w:sz w:val="20"/>
                                <w:szCs w:val="20"/>
                              </w:rPr>
                            </w:pPr>
                          </w:p>
                          <w:p w14:paraId="6ADDF6C9" w14:textId="77777777" w:rsidR="000437F6" w:rsidRPr="004F0839" w:rsidRDefault="000437F6">
                            <w:pPr>
                              <w:jc w:val="center"/>
                              <w:rPr>
                                <w:rFonts w:ascii="Arial" w:hAnsi="Arial" w:cs="Arial"/>
                                <w:i/>
                                <w:sz w:val="20"/>
                                <w:szCs w:val="20"/>
                              </w:rPr>
                            </w:pPr>
                          </w:p>
                          <w:p w14:paraId="605164A5" w14:textId="77777777" w:rsidR="000437F6" w:rsidRPr="004F0839" w:rsidRDefault="000437F6">
                            <w:pPr>
                              <w:jc w:val="center"/>
                              <w:rPr>
                                <w:rFonts w:ascii="Arial" w:hAnsi="Arial" w:cs="Arial"/>
                                <w:i/>
                                <w:sz w:val="20"/>
                                <w:szCs w:val="20"/>
                              </w:rPr>
                            </w:pPr>
                          </w:p>
                          <w:p w14:paraId="2D8EEFE0" w14:textId="77777777" w:rsidR="000437F6" w:rsidRPr="004F0839" w:rsidRDefault="000437F6">
                            <w:pPr>
                              <w:jc w:val="center"/>
                              <w:rPr>
                                <w:rFonts w:ascii="Arial" w:hAnsi="Arial" w:cs="Arial"/>
                                <w:i/>
                                <w:sz w:val="20"/>
                                <w:szCs w:val="20"/>
                              </w:rPr>
                            </w:pPr>
                          </w:p>
                          <w:p w14:paraId="5F95275C" w14:textId="77777777" w:rsidR="000437F6" w:rsidRPr="004F0839" w:rsidRDefault="000437F6">
                            <w:pPr>
                              <w:jc w:val="center"/>
                              <w:rPr>
                                <w:rFonts w:ascii="Arial" w:hAnsi="Arial" w:cs="Arial"/>
                                <w:i/>
                                <w:sz w:val="20"/>
                                <w:szCs w:val="20"/>
                              </w:rPr>
                            </w:pPr>
                          </w:p>
                          <w:p w14:paraId="7813DD18" w14:textId="77777777" w:rsidR="000437F6" w:rsidRPr="004F0839" w:rsidRDefault="000437F6">
                            <w:pPr>
                              <w:jc w:val="center"/>
                              <w:rPr>
                                <w:rFonts w:ascii="Arial" w:hAnsi="Arial" w:cs="Arial"/>
                                <w:i/>
                                <w:sz w:val="20"/>
                                <w:szCs w:val="20"/>
                              </w:rPr>
                            </w:pPr>
                          </w:p>
                          <w:p w14:paraId="2D15D868" w14:textId="77777777" w:rsidR="000437F6" w:rsidRPr="004F0839" w:rsidRDefault="000437F6">
                            <w:pPr>
                              <w:jc w:val="center"/>
                              <w:rPr>
                                <w:rFonts w:ascii="Arial" w:hAnsi="Arial" w:cs="Arial"/>
                                <w:i/>
                                <w:sz w:val="20"/>
                                <w:szCs w:val="20"/>
                              </w:rPr>
                            </w:pPr>
                          </w:p>
                          <w:p w14:paraId="3A1BDCD5" w14:textId="77777777" w:rsidR="000437F6" w:rsidRPr="004F0839" w:rsidRDefault="000437F6">
                            <w:pPr>
                              <w:jc w:val="center"/>
                              <w:rPr>
                                <w:rFonts w:ascii="Arial" w:hAnsi="Arial" w:cs="Arial"/>
                                <w:i/>
                                <w:sz w:val="20"/>
                                <w:szCs w:val="20"/>
                              </w:rPr>
                            </w:pPr>
                          </w:p>
                          <w:p w14:paraId="59F3A30E" w14:textId="77777777" w:rsidR="000437F6" w:rsidRPr="004F0839" w:rsidRDefault="000437F6">
                            <w:pPr>
                              <w:jc w:val="center"/>
                              <w:rPr>
                                <w:rFonts w:ascii="Arial" w:hAnsi="Arial" w:cs="Arial"/>
                                <w:i/>
                                <w:sz w:val="20"/>
                                <w:szCs w:val="20"/>
                              </w:rPr>
                            </w:pPr>
                          </w:p>
                          <w:p w14:paraId="72C33B75" w14:textId="77777777" w:rsidR="000437F6" w:rsidRPr="004F0839" w:rsidRDefault="000437F6">
                            <w:pPr>
                              <w:jc w:val="center"/>
                              <w:rPr>
                                <w:rFonts w:ascii="Arial" w:hAnsi="Arial" w:cs="Arial"/>
                                <w:i/>
                                <w:sz w:val="20"/>
                                <w:szCs w:val="20"/>
                              </w:rPr>
                            </w:pPr>
                          </w:p>
                          <w:p w14:paraId="46CCDC82" w14:textId="77777777" w:rsidR="000437F6" w:rsidRPr="004F0839" w:rsidRDefault="000437F6">
                            <w:pPr>
                              <w:jc w:val="center"/>
                              <w:rPr>
                                <w:rFonts w:ascii="Arial" w:hAnsi="Arial" w:cs="Arial"/>
                                <w:i/>
                                <w:sz w:val="20"/>
                                <w:szCs w:val="20"/>
                              </w:rPr>
                            </w:pPr>
                          </w:p>
                          <w:p w14:paraId="3C343B5F" w14:textId="77777777" w:rsidR="000437F6" w:rsidRPr="004F0839" w:rsidRDefault="000437F6">
                            <w:pPr>
                              <w:jc w:val="center"/>
                              <w:rPr>
                                <w:rFonts w:ascii="Arial" w:hAnsi="Arial" w:cs="Arial"/>
                                <w:i/>
                                <w:sz w:val="20"/>
                                <w:szCs w:val="20"/>
                              </w:rPr>
                            </w:pPr>
                          </w:p>
                          <w:p w14:paraId="3AD684AD" w14:textId="77777777" w:rsidR="000437F6" w:rsidRPr="004F0839" w:rsidRDefault="000437F6">
                            <w:pPr>
                              <w:jc w:val="center"/>
                              <w:rPr>
                                <w:rFonts w:ascii="Arial" w:hAnsi="Arial" w:cs="Arial"/>
                                <w:i/>
                                <w:sz w:val="20"/>
                                <w:szCs w:val="20"/>
                              </w:rPr>
                            </w:pPr>
                          </w:p>
                          <w:p w14:paraId="52ACC088" w14:textId="77777777" w:rsidR="000437F6" w:rsidRPr="004F0839" w:rsidRDefault="000437F6">
                            <w:pPr>
                              <w:jc w:val="center"/>
                              <w:rPr>
                                <w:rFonts w:ascii="Arial" w:hAnsi="Arial" w:cs="Arial"/>
                                <w:i/>
                                <w:sz w:val="20"/>
                                <w:szCs w:val="20"/>
                              </w:rPr>
                            </w:pPr>
                          </w:p>
                          <w:p w14:paraId="4862F986" w14:textId="77777777" w:rsidR="000437F6" w:rsidRPr="004F0839" w:rsidRDefault="000437F6">
                            <w:pPr>
                              <w:jc w:val="center"/>
                              <w:rPr>
                                <w:rFonts w:ascii="Arial" w:hAnsi="Arial" w:cs="Arial"/>
                                <w:sz w:val="20"/>
                                <w:szCs w:val="20"/>
                              </w:rPr>
                            </w:pPr>
                          </w:p>
                        </w:tc>
                      </w:tr>
                    </w:tbl>
                    <w:p w14:paraId="05B6D0DB" w14:textId="77777777" w:rsidR="000437F6" w:rsidRDefault="006A6B53">
                      <w:r>
                        <w:t xml:space="preserve"> </w:t>
                      </w:r>
                    </w:p>
                  </w:txbxContent>
                </v:textbox>
                <w10:wrap type="square" side="largest" anchorx="margin"/>
              </v:shape>
            </w:pict>
          </mc:Fallback>
        </mc:AlternateContent>
      </w:r>
    </w:p>
    <w:p w14:paraId="62A6916C" w14:textId="77777777" w:rsidR="000437F6" w:rsidRDefault="000437F6">
      <w:pPr>
        <w:spacing w:line="276" w:lineRule="auto"/>
        <w:rPr>
          <w:rFonts w:ascii="Arial" w:hAnsi="Arial" w:cs="Arial"/>
        </w:rPr>
      </w:pPr>
    </w:p>
    <w:p w14:paraId="3FF4A16F" w14:textId="77777777" w:rsidR="000437F6" w:rsidRDefault="000437F6">
      <w:pPr>
        <w:spacing w:line="276" w:lineRule="auto"/>
        <w:rPr>
          <w:rFonts w:ascii="Arial" w:hAnsi="Arial" w:cs="Arial"/>
        </w:rPr>
      </w:pPr>
    </w:p>
    <w:p w14:paraId="26E20142" w14:textId="77777777" w:rsidR="000437F6" w:rsidRDefault="000437F6">
      <w:pPr>
        <w:spacing w:line="276" w:lineRule="auto"/>
        <w:rPr>
          <w:rFonts w:ascii="Arial" w:hAnsi="Arial" w:cs="Arial"/>
        </w:rPr>
      </w:pPr>
    </w:p>
    <w:p w14:paraId="475703F6" w14:textId="77777777" w:rsidR="000437F6" w:rsidRDefault="000437F6">
      <w:pPr>
        <w:spacing w:line="276" w:lineRule="auto"/>
        <w:rPr>
          <w:rFonts w:ascii="Arial" w:hAnsi="Arial" w:cs="Arial"/>
        </w:rPr>
      </w:pPr>
    </w:p>
    <w:p w14:paraId="703FDD0A" w14:textId="77777777" w:rsidR="000437F6" w:rsidRDefault="000437F6">
      <w:pPr>
        <w:spacing w:line="276" w:lineRule="auto"/>
        <w:rPr>
          <w:rFonts w:ascii="Arial" w:hAnsi="Arial" w:cs="Arial"/>
        </w:rPr>
      </w:pPr>
    </w:p>
    <w:p w14:paraId="5D0FBF51" w14:textId="77777777" w:rsidR="000437F6" w:rsidRDefault="000437F6">
      <w:pPr>
        <w:spacing w:line="276" w:lineRule="auto"/>
        <w:rPr>
          <w:rFonts w:ascii="Arial" w:hAnsi="Arial" w:cs="Arial"/>
        </w:rPr>
      </w:pPr>
    </w:p>
    <w:p w14:paraId="402B7BD7" w14:textId="77777777" w:rsidR="000437F6" w:rsidRDefault="000437F6">
      <w:pPr>
        <w:spacing w:line="276" w:lineRule="auto"/>
        <w:rPr>
          <w:rFonts w:ascii="Arial" w:hAnsi="Arial" w:cs="Arial"/>
        </w:rPr>
      </w:pPr>
    </w:p>
    <w:p w14:paraId="5F3AB2C8" w14:textId="77777777" w:rsidR="000437F6" w:rsidRDefault="000437F6">
      <w:pPr>
        <w:spacing w:line="276" w:lineRule="auto"/>
        <w:rPr>
          <w:rFonts w:ascii="Arial" w:hAnsi="Arial" w:cs="Arial"/>
        </w:rPr>
      </w:pPr>
    </w:p>
    <w:p w14:paraId="69E98E07" w14:textId="77777777" w:rsidR="000437F6" w:rsidRDefault="000437F6">
      <w:pPr>
        <w:spacing w:line="276" w:lineRule="auto"/>
        <w:rPr>
          <w:rFonts w:ascii="Arial" w:hAnsi="Arial" w:cs="Arial"/>
        </w:rPr>
      </w:pPr>
    </w:p>
    <w:p w14:paraId="3FFA878C" w14:textId="6EE6CD55" w:rsidR="000437F6" w:rsidRDefault="000437F6">
      <w:pPr>
        <w:spacing w:line="276" w:lineRule="auto"/>
        <w:rPr>
          <w:rFonts w:ascii="Arial" w:hAnsi="Arial" w:cs="Arial"/>
        </w:rPr>
      </w:pPr>
    </w:p>
    <w:p w14:paraId="276020BA" w14:textId="3AE6E40E" w:rsidR="002B17DB" w:rsidRDefault="002B17DB">
      <w:pPr>
        <w:spacing w:line="276" w:lineRule="auto"/>
        <w:rPr>
          <w:rFonts w:ascii="Arial" w:hAnsi="Arial" w:cs="Arial"/>
        </w:rPr>
      </w:pPr>
    </w:p>
    <w:p w14:paraId="46C7C859" w14:textId="65BB5A66" w:rsidR="002B17DB" w:rsidRDefault="002B17DB">
      <w:pPr>
        <w:spacing w:line="276" w:lineRule="auto"/>
        <w:rPr>
          <w:rFonts w:ascii="Arial" w:hAnsi="Arial" w:cs="Arial"/>
        </w:rPr>
      </w:pPr>
    </w:p>
    <w:p w14:paraId="5F87EA9F" w14:textId="1B9ACDCB" w:rsidR="002B17DB" w:rsidRDefault="002B17DB">
      <w:pPr>
        <w:spacing w:line="276" w:lineRule="auto"/>
        <w:rPr>
          <w:rFonts w:ascii="Arial" w:hAnsi="Arial" w:cs="Arial"/>
        </w:rPr>
      </w:pPr>
    </w:p>
    <w:p w14:paraId="1CD5B36C" w14:textId="1138B92D" w:rsidR="002B17DB" w:rsidRDefault="002B17DB">
      <w:pPr>
        <w:spacing w:line="276" w:lineRule="auto"/>
        <w:rPr>
          <w:rFonts w:ascii="Arial" w:hAnsi="Arial" w:cs="Arial"/>
        </w:rPr>
      </w:pPr>
    </w:p>
    <w:p w14:paraId="48249CA2" w14:textId="2B2CBC58" w:rsidR="002B17DB" w:rsidRDefault="002B17DB">
      <w:pPr>
        <w:spacing w:line="276" w:lineRule="auto"/>
        <w:rPr>
          <w:rFonts w:ascii="Arial" w:hAnsi="Arial" w:cs="Arial"/>
        </w:rPr>
      </w:pPr>
    </w:p>
    <w:p w14:paraId="6E42537C" w14:textId="77777777" w:rsidR="002B17DB" w:rsidRDefault="002B17DB">
      <w:pPr>
        <w:spacing w:line="276" w:lineRule="auto"/>
        <w:rPr>
          <w:rFonts w:ascii="Arial" w:hAnsi="Arial" w:cs="Arial"/>
        </w:rPr>
      </w:pPr>
    </w:p>
    <w:p w14:paraId="092EDA02" w14:textId="77777777" w:rsidR="000437F6" w:rsidRDefault="000437F6">
      <w:pPr>
        <w:spacing w:line="276" w:lineRule="auto"/>
        <w:rPr>
          <w:rFonts w:ascii="Arial" w:hAnsi="Arial" w:cs="Arial"/>
        </w:rPr>
      </w:pPr>
    </w:p>
    <w:p w14:paraId="21F0F47E" w14:textId="77777777" w:rsidR="00331A61" w:rsidRDefault="00331A61">
      <w:pPr>
        <w:spacing w:line="276" w:lineRule="auto"/>
        <w:rPr>
          <w:rFonts w:ascii="Arial" w:hAnsi="Arial" w:cs="Arial"/>
        </w:rPr>
      </w:pPr>
    </w:p>
    <w:p w14:paraId="6C82CC27" w14:textId="77777777" w:rsidR="00331A61" w:rsidRDefault="00331A61">
      <w:pPr>
        <w:spacing w:line="276" w:lineRule="auto"/>
        <w:rPr>
          <w:rFonts w:ascii="Arial" w:hAnsi="Arial" w:cs="Arial"/>
        </w:rPr>
      </w:pPr>
    </w:p>
    <w:p w14:paraId="06B41B0C" w14:textId="77777777" w:rsidR="000437F6" w:rsidRDefault="006A6B53" w:rsidP="003A2C36">
      <w:pPr>
        <w:pStyle w:val="Smlouva4"/>
        <w:keepNext w:val="0"/>
        <w:spacing w:line="276" w:lineRule="auto"/>
        <w:jc w:val="center"/>
        <w:rPr>
          <w:rFonts w:ascii="Arial" w:hAnsi="Arial" w:cs="Arial"/>
          <w:b/>
          <w:sz w:val="24"/>
          <w:szCs w:val="24"/>
        </w:rPr>
      </w:pPr>
      <w:r>
        <w:rPr>
          <w:rFonts w:ascii="Arial" w:hAnsi="Arial" w:cs="Arial"/>
          <w:b/>
          <w:sz w:val="24"/>
          <w:szCs w:val="24"/>
        </w:rPr>
        <w:t>Příloha č. 1</w:t>
      </w:r>
    </w:p>
    <w:p w14:paraId="467E48D7" w14:textId="77777777" w:rsidR="000437F6" w:rsidRDefault="006A6B53">
      <w:pPr>
        <w:pStyle w:val="Smluvnstrana"/>
        <w:spacing w:before="120" w:line="276" w:lineRule="auto"/>
        <w:rPr>
          <w:rFonts w:ascii="Arial" w:hAnsi="Arial" w:cs="Arial"/>
          <w:sz w:val="20"/>
        </w:rPr>
      </w:pPr>
      <w:r>
        <w:rPr>
          <w:rFonts w:ascii="Arial" w:hAnsi="Arial" w:cs="Arial"/>
          <w:sz w:val="20"/>
        </w:rPr>
        <w:t>Specifikace Zařízení</w:t>
      </w:r>
    </w:p>
    <w:p w14:paraId="75BD43C2" w14:textId="77777777" w:rsidR="000437F6" w:rsidRDefault="000437F6">
      <w:pPr>
        <w:pStyle w:val="Smluvnstrana"/>
        <w:spacing w:line="276" w:lineRule="auto"/>
        <w:rPr>
          <w:rFonts w:ascii="Arial" w:hAnsi="Arial" w:cs="Arial"/>
          <w:bCs/>
          <w:sz w:val="20"/>
        </w:rPr>
      </w:pPr>
    </w:p>
    <w:p w14:paraId="78DD59A4" w14:textId="2B4F22DA" w:rsidR="000437F6" w:rsidRDefault="006A6B53">
      <w:pPr>
        <w:spacing w:line="276" w:lineRule="auto"/>
        <w:jc w:val="center"/>
        <w:rPr>
          <w:rFonts w:ascii="Arial" w:hAnsi="Arial" w:cs="Arial"/>
          <w:sz w:val="20"/>
          <w:szCs w:val="20"/>
        </w:rPr>
      </w:pPr>
      <w:r>
        <w:rPr>
          <w:rFonts w:ascii="Arial" w:hAnsi="Arial" w:cs="Arial"/>
          <w:sz w:val="20"/>
          <w:szCs w:val="20"/>
        </w:rPr>
        <w:t xml:space="preserve">dle odstavce </w:t>
      </w:r>
      <w:proofErr w:type="gramStart"/>
      <w:r>
        <w:rPr>
          <w:rFonts w:ascii="Arial" w:hAnsi="Arial" w:cs="Arial"/>
          <w:sz w:val="20"/>
          <w:szCs w:val="20"/>
        </w:rPr>
        <w:t>1.3</w:t>
      </w:r>
      <w:r w:rsidR="00F632B0">
        <w:rPr>
          <w:rFonts w:ascii="Arial" w:hAnsi="Arial" w:cs="Arial"/>
          <w:sz w:val="20"/>
          <w:szCs w:val="20"/>
        </w:rPr>
        <w:t>.</w:t>
      </w:r>
      <w:r>
        <w:rPr>
          <w:rFonts w:ascii="Arial" w:hAnsi="Arial" w:cs="Arial"/>
          <w:sz w:val="20"/>
          <w:szCs w:val="20"/>
        </w:rPr>
        <w:t xml:space="preserve"> servisní</w:t>
      </w:r>
      <w:proofErr w:type="gramEnd"/>
      <w:r>
        <w:rPr>
          <w:rFonts w:ascii="Arial" w:hAnsi="Arial" w:cs="Arial"/>
          <w:sz w:val="20"/>
          <w:szCs w:val="20"/>
        </w:rPr>
        <w:t xml:space="preserve"> smlouvy ze dne ______ 201</w:t>
      </w:r>
      <w:r w:rsidR="008B2096">
        <w:rPr>
          <w:rFonts w:ascii="Arial" w:hAnsi="Arial" w:cs="Arial"/>
          <w:sz w:val="20"/>
          <w:szCs w:val="20"/>
        </w:rPr>
        <w:t>8</w:t>
      </w:r>
    </w:p>
    <w:p w14:paraId="5EC4E5A2" w14:textId="77777777" w:rsidR="000437F6" w:rsidRDefault="000437F6">
      <w:pPr>
        <w:spacing w:line="276" w:lineRule="auto"/>
        <w:rPr>
          <w:rFonts w:ascii="Arial" w:hAnsi="Arial" w:cs="Arial"/>
          <w:sz w:val="20"/>
          <w:szCs w:val="20"/>
        </w:rPr>
      </w:pPr>
    </w:p>
    <w:p w14:paraId="42AA57D6" w14:textId="77777777" w:rsidR="000437F6" w:rsidRDefault="000437F6">
      <w:pPr>
        <w:spacing w:line="276" w:lineRule="auto"/>
        <w:rPr>
          <w:rFonts w:ascii="Arial" w:hAnsi="Arial" w:cs="Arial"/>
          <w:sz w:val="20"/>
          <w:szCs w:val="20"/>
        </w:rPr>
      </w:pPr>
    </w:p>
    <w:p w14:paraId="1BF87A5F" w14:textId="77777777" w:rsidR="000437F6" w:rsidRDefault="000437F6">
      <w:pPr>
        <w:spacing w:line="276" w:lineRule="auto"/>
        <w:rPr>
          <w:rFonts w:ascii="Arial" w:hAnsi="Arial" w:cs="Arial"/>
          <w:sz w:val="20"/>
          <w:szCs w:val="20"/>
        </w:rPr>
      </w:pPr>
    </w:p>
    <w:p w14:paraId="267B48E2" w14:textId="77777777" w:rsidR="000437F6" w:rsidRDefault="000437F6">
      <w:pPr>
        <w:spacing w:line="276" w:lineRule="auto"/>
        <w:rPr>
          <w:rFonts w:ascii="Arial" w:hAnsi="Arial" w:cs="Arial"/>
          <w:sz w:val="20"/>
          <w:szCs w:val="20"/>
        </w:rPr>
      </w:pPr>
    </w:p>
    <w:p w14:paraId="62A7CCAF" w14:textId="77777777" w:rsidR="000437F6" w:rsidRDefault="006A6B53">
      <w:pPr>
        <w:pStyle w:val="Zkladntextodsazen"/>
        <w:spacing w:after="0" w:line="276" w:lineRule="auto"/>
        <w:jc w:val="center"/>
        <w:rPr>
          <w:rFonts w:ascii="Arial" w:hAnsi="Arial" w:cs="Arial"/>
          <w:sz w:val="20"/>
          <w:szCs w:val="20"/>
        </w:rPr>
      </w:pPr>
      <w:r w:rsidRPr="0080221D">
        <w:rPr>
          <w:rFonts w:ascii="Arial" w:hAnsi="Arial" w:cs="Arial"/>
          <w:i/>
          <w:sz w:val="20"/>
          <w:szCs w:val="20"/>
        </w:rPr>
        <w:t>[bude doplněno dle nabídky uchazečem v souladu s podmínkami zadávací dokumentace]</w:t>
      </w:r>
    </w:p>
    <w:p w14:paraId="5A643375" w14:textId="77777777" w:rsidR="000437F6" w:rsidRDefault="000437F6">
      <w:pPr>
        <w:spacing w:line="276" w:lineRule="auto"/>
        <w:rPr>
          <w:rFonts w:ascii="Arial" w:hAnsi="Arial" w:cs="Arial"/>
        </w:rPr>
      </w:pPr>
    </w:p>
    <w:p w14:paraId="51170032" w14:textId="77777777" w:rsidR="000437F6" w:rsidRDefault="000437F6">
      <w:pPr>
        <w:spacing w:line="276" w:lineRule="auto"/>
        <w:rPr>
          <w:rFonts w:ascii="Arial" w:hAnsi="Arial" w:cs="Arial"/>
        </w:rPr>
      </w:pPr>
    </w:p>
    <w:tbl>
      <w:tblPr>
        <w:tblW w:w="5597" w:type="pct"/>
        <w:jc w:val="center"/>
        <w:tblLayout w:type="fixed"/>
        <w:tblCellMar>
          <w:left w:w="70" w:type="dxa"/>
          <w:right w:w="70" w:type="dxa"/>
        </w:tblCellMar>
        <w:tblLook w:val="0000" w:firstRow="0" w:lastRow="0" w:firstColumn="0" w:lastColumn="0" w:noHBand="0" w:noVBand="0"/>
      </w:tblPr>
      <w:tblGrid>
        <w:gridCol w:w="5155"/>
        <w:gridCol w:w="5157"/>
      </w:tblGrid>
      <w:tr w:rsidR="000437F6" w14:paraId="23FE9B31" w14:textId="77777777">
        <w:trPr>
          <w:jc w:val="center"/>
        </w:trPr>
        <w:tc>
          <w:tcPr>
            <w:tcW w:w="5155" w:type="dxa"/>
          </w:tcPr>
          <w:p w14:paraId="7A6F5F31" w14:textId="77777777" w:rsidR="000437F6" w:rsidRDefault="006A6B53">
            <w:pPr>
              <w:spacing w:line="276" w:lineRule="auto"/>
              <w:jc w:val="center"/>
              <w:rPr>
                <w:rFonts w:ascii="Arial" w:hAnsi="Arial" w:cs="Arial"/>
                <w:sz w:val="20"/>
                <w:szCs w:val="20"/>
              </w:rPr>
            </w:pPr>
            <w:r>
              <w:rPr>
                <w:rFonts w:ascii="Arial" w:hAnsi="Arial" w:cs="Arial"/>
                <w:b/>
                <w:sz w:val="20"/>
                <w:szCs w:val="20"/>
              </w:rPr>
              <w:t>Objednatel:</w:t>
            </w:r>
          </w:p>
          <w:p w14:paraId="1DA3E39F" w14:textId="77777777" w:rsidR="000437F6" w:rsidRDefault="000437F6">
            <w:pPr>
              <w:spacing w:line="276" w:lineRule="auto"/>
              <w:jc w:val="center"/>
              <w:rPr>
                <w:rFonts w:ascii="Arial" w:hAnsi="Arial" w:cs="Arial"/>
                <w:sz w:val="20"/>
                <w:szCs w:val="20"/>
              </w:rPr>
            </w:pPr>
          </w:p>
          <w:p w14:paraId="33601850" w14:textId="77777777" w:rsidR="000437F6" w:rsidRDefault="000437F6">
            <w:pPr>
              <w:spacing w:line="276" w:lineRule="auto"/>
              <w:jc w:val="center"/>
              <w:rPr>
                <w:rFonts w:ascii="Arial" w:hAnsi="Arial" w:cs="Arial"/>
                <w:sz w:val="20"/>
                <w:szCs w:val="20"/>
              </w:rPr>
            </w:pPr>
          </w:p>
          <w:p w14:paraId="08918ED5" w14:textId="77777777" w:rsidR="000437F6" w:rsidRDefault="000437F6">
            <w:pPr>
              <w:spacing w:line="276" w:lineRule="auto"/>
              <w:jc w:val="center"/>
              <w:rPr>
                <w:rFonts w:ascii="Arial" w:hAnsi="Arial" w:cs="Arial"/>
                <w:sz w:val="20"/>
                <w:szCs w:val="20"/>
              </w:rPr>
            </w:pPr>
          </w:p>
          <w:p w14:paraId="532125B8" w14:textId="77777777" w:rsidR="000437F6" w:rsidRDefault="000437F6">
            <w:pPr>
              <w:spacing w:line="276" w:lineRule="auto"/>
              <w:jc w:val="center"/>
              <w:rPr>
                <w:rFonts w:ascii="Arial" w:hAnsi="Arial" w:cs="Arial"/>
                <w:sz w:val="20"/>
                <w:szCs w:val="20"/>
              </w:rPr>
            </w:pPr>
          </w:p>
          <w:p w14:paraId="39B0E15B" w14:textId="5C3D3B8B" w:rsidR="000437F6" w:rsidRDefault="006A6B53">
            <w:pPr>
              <w:spacing w:line="276" w:lineRule="auto"/>
              <w:jc w:val="center"/>
              <w:rPr>
                <w:rFonts w:ascii="Arial" w:hAnsi="Arial" w:cs="Arial"/>
                <w:sz w:val="20"/>
                <w:szCs w:val="20"/>
              </w:rPr>
            </w:pPr>
            <w:r>
              <w:rPr>
                <w:rFonts w:ascii="Arial" w:hAnsi="Arial" w:cs="Arial"/>
                <w:sz w:val="20"/>
                <w:szCs w:val="20"/>
              </w:rPr>
              <w:t>V Třebíči dne</w:t>
            </w:r>
            <w:r>
              <w:rPr>
                <w:rFonts w:ascii="Arial" w:hAnsi="Arial" w:cs="Arial"/>
                <w:color w:val="FF0000"/>
                <w:sz w:val="20"/>
                <w:szCs w:val="20"/>
              </w:rPr>
              <w:t xml:space="preserve"> </w:t>
            </w:r>
            <w:r>
              <w:rPr>
                <w:rFonts w:ascii="Arial" w:hAnsi="Arial" w:cs="Arial"/>
                <w:sz w:val="20"/>
                <w:szCs w:val="20"/>
              </w:rPr>
              <w:t>_______ 201</w:t>
            </w:r>
            <w:r w:rsidR="008B2096">
              <w:rPr>
                <w:rFonts w:ascii="Arial" w:hAnsi="Arial" w:cs="Arial"/>
                <w:sz w:val="20"/>
                <w:szCs w:val="20"/>
              </w:rPr>
              <w:t>8</w:t>
            </w:r>
          </w:p>
          <w:p w14:paraId="51C22DE9" w14:textId="77777777" w:rsidR="000437F6" w:rsidRDefault="000437F6">
            <w:pPr>
              <w:spacing w:line="276" w:lineRule="auto"/>
              <w:jc w:val="center"/>
              <w:rPr>
                <w:rFonts w:ascii="Arial" w:hAnsi="Arial" w:cs="Arial"/>
                <w:sz w:val="20"/>
                <w:szCs w:val="20"/>
              </w:rPr>
            </w:pPr>
          </w:p>
          <w:p w14:paraId="216812EC" w14:textId="77777777" w:rsidR="000437F6" w:rsidRDefault="000437F6">
            <w:pPr>
              <w:spacing w:line="276" w:lineRule="auto"/>
              <w:jc w:val="center"/>
              <w:rPr>
                <w:rFonts w:ascii="Arial" w:hAnsi="Arial" w:cs="Arial"/>
                <w:sz w:val="20"/>
                <w:szCs w:val="20"/>
              </w:rPr>
            </w:pPr>
          </w:p>
          <w:p w14:paraId="30AAA1F4" w14:textId="77777777" w:rsidR="000437F6" w:rsidRDefault="000437F6">
            <w:pPr>
              <w:spacing w:line="276" w:lineRule="auto"/>
              <w:jc w:val="center"/>
              <w:rPr>
                <w:rFonts w:ascii="Arial" w:hAnsi="Arial" w:cs="Arial"/>
                <w:sz w:val="20"/>
                <w:szCs w:val="20"/>
              </w:rPr>
            </w:pPr>
          </w:p>
          <w:p w14:paraId="1D13ECA7" w14:textId="77777777" w:rsidR="000437F6" w:rsidRDefault="000437F6">
            <w:pPr>
              <w:spacing w:line="276" w:lineRule="auto"/>
              <w:jc w:val="center"/>
              <w:rPr>
                <w:rFonts w:ascii="Arial" w:hAnsi="Arial" w:cs="Arial"/>
                <w:sz w:val="20"/>
                <w:szCs w:val="20"/>
              </w:rPr>
            </w:pPr>
          </w:p>
        </w:tc>
        <w:tc>
          <w:tcPr>
            <w:tcW w:w="5157" w:type="dxa"/>
          </w:tcPr>
          <w:p w14:paraId="206A826F" w14:textId="77777777" w:rsidR="000437F6" w:rsidRDefault="006A6B53">
            <w:pPr>
              <w:pStyle w:val="Prohlen"/>
              <w:spacing w:line="276" w:lineRule="auto"/>
              <w:rPr>
                <w:rFonts w:ascii="Arial" w:hAnsi="Arial" w:cs="Arial"/>
                <w:sz w:val="20"/>
              </w:rPr>
            </w:pPr>
            <w:r>
              <w:rPr>
                <w:rFonts w:ascii="Arial" w:hAnsi="Arial" w:cs="Arial"/>
                <w:sz w:val="20"/>
              </w:rPr>
              <w:t>Poskytovatel:</w:t>
            </w:r>
          </w:p>
          <w:p w14:paraId="311AA5E8" w14:textId="77777777" w:rsidR="000437F6" w:rsidRDefault="000437F6">
            <w:pPr>
              <w:spacing w:line="276" w:lineRule="auto"/>
              <w:jc w:val="center"/>
              <w:rPr>
                <w:rFonts w:ascii="Arial" w:hAnsi="Arial" w:cs="Arial"/>
                <w:sz w:val="20"/>
                <w:szCs w:val="20"/>
              </w:rPr>
            </w:pPr>
          </w:p>
          <w:p w14:paraId="665B76FE" w14:textId="77777777" w:rsidR="000437F6" w:rsidRDefault="000437F6">
            <w:pPr>
              <w:spacing w:line="276" w:lineRule="auto"/>
              <w:jc w:val="center"/>
              <w:rPr>
                <w:rFonts w:ascii="Arial" w:hAnsi="Arial" w:cs="Arial"/>
                <w:sz w:val="20"/>
                <w:szCs w:val="20"/>
              </w:rPr>
            </w:pPr>
          </w:p>
          <w:p w14:paraId="5DF0D393" w14:textId="77777777" w:rsidR="000437F6" w:rsidRDefault="000437F6">
            <w:pPr>
              <w:spacing w:line="276" w:lineRule="auto"/>
              <w:jc w:val="center"/>
              <w:rPr>
                <w:rFonts w:ascii="Arial" w:hAnsi="Arial" w:cs="Arial"/>
                <w:sz w:val="20"/>
                <w:szCs w:val="20"/>
              </w:rPr>
            </w:pPr>
          </w:p>
          <w:p w14:paraId="7AF19E6B" w14:textId="77777777" w:rsidR="000437F6" w:rsidRDefault="000437F6">
            <w:pPr>
              <w:spacing w:line="276" w:lineRule="auto"/>
              <w:jc w:val="center"/>
              <w:rPr>
                <w:rFonts w:ascii="Arial" w:hAnsi="Arial" w:cs="Arial"/>
                <w:sz w:val="20"/>
                <w:szCs w:val="20"/>
              </w:rPr>
            </w:pPr>
          </w:p>
          <w:p w14:paraId="22575DEB" w14:textId="1BD7BD66" w:rsidR="000437F6" w:rsidRDefault="006A6B53">
            <w:pPr>
              <w:spacing w:line="276" w:lineRule="auto"/>
              <w:jc w:val="center"/>
              <w:rPr>
                <w:rFonts w:ascii="Arial" w:hAnsi="Arial" w:cs="Arial"/>
                <w:sz w:val="20"/>
                <w:szCs w:val="20"/>
              </w:rPr>
            </w:pPr>
            <w:r>
              <w:rPr>
                <w:rFonts w:ascii="Arial" w:hAnsi="Arial" w:cs="Arial"/>
                <w:sz w:val="20"/>
                <w:szCs w:val="20"/>
              </w:rPr>
              <w:t>V </w:t>
            </w:r>
            <w:r>
              <w:rPr>
                <w:rFonts w:ascii="Arial" w:hAnsi="Arial" w:cs="Arial"/>
                <w:color w:val="000000"/>
                <w:sz w:val="20"/>
                <w:szCs w:val="20"/>
              </w:rPr>
              <w:t>____________ dne _______</w:t>
            </w:r>
            <w:r>
              <w:rPr>
                <w:rFonts w:ascii="Arial" w:hAnsi="Arial" w:cs="Arial"/>
                <w:sz w:val="20"/>
                <w:szCs w:val="20"/>
              </w:rPr>
              <w:t xml:space="preserve"> 201</w:t>
            </w:r>
            <w:r w:rsidR="008B2096">
              <w:rPr>
                <w:rFonts w:ascii="Arial" w:hAnsi="Arial" w:cs="Arial"/>
                <w:sz w:val="20"/>
                <w:szCs w:val="20"/>
              </w:rPr>
              <w:t>8</w:t>
            </w:r>
          </w:p>
          <w:p w14:paraId="0CBABB58" w14:textId="77777777" w:rsidR="000437F6" w:rsidRDefault="000437F6">
            <w:pPr>
              <w:spacing w:line="276" w:lineRule="auto"/>
              <w:jc w:val="center"/>
              <w:rPr>
                <w:rFonts w:ascii="Arial" w:hAnsi="Arial" w:cs="Arial"/>
                <w:sz w:val="20"/>
                <w:szCs w:val="20"/>
              </w:rPr>
            </w:pPr>
          </w:p>
          <w:p w14:paraId="72B1D092" w14:textId="77777777" w:rsidR="000437F6" w:rsidRDefault="000437F6">
            <w:pPr>
              <w:spacing w:line="276" w:lineRule="auto"/>
              <w:jc w:val="center"/>
              <w:rPr>
                <w:rFonts w:ascii="Arial" w:hAnsi="Arial" w:cs="Arial"/>
                <w:sz w:val="20"/>
                <w:szCs w:val="20"/>
              </w:rPr>
            </w:pPr>
          </w:p>
          <w:p w14:paraId="2A9B5452" w14:textId="77777777" w:rsidR="000437F6" w:rsidRDefault="000437F6">
            <w:pPr>
              <w:spacing w:line="276" w:lineRule="auto"/>
              <w:jc w:val="center"/>
              <w:rPr>
                <w:rFonts w:ascii="Arial" w:hAnsi="Arial" w:cs="Arial"/>
                <w:sz w:val="20"/>
                <w:szCs w:val="20"/>
              </w:rPr>
            </w:pPr>
          </w:p>
        </w:tc>
      </w:tr>
      <w:tr w:rsidR="000437F6" w14:paraId="7536EF86" w14:textId="77777777">
        <w:trPr>
          <w:jc w:val="center"/>
        </w:trPr>
        <w:tc>
          <w:tcPr>
            <w:tcW w:w="5155" w:type="dxa"/>
          </w:tcPr>
          <w:p w14:paraId="799472A0"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4EFE5D6F" w14:textId="77777777" w:rsidR="000437F6" w:rsidRDefault="006A6B53">
            <w:pPr>
              <w:pStyle w:val="Identifikacestran"/>
              <w:spacing w:line="276" w:lineRule="auto"/>
              <w:rPr>
                <w:rFonts w:ascii="Arial" w:hAnsi="Arial" w:cs="Arial"/>
                <w:i/>
                <w:sz w:val="20"/>
              </w:rPr>
            </w:pPr>
            <w:r>
              <w:rPr>
                <w:rFonts w:ascii="Arial" w:hAnsi="Arial" w:cs="Arial"/>
                <w:i/>
                <w:sz w:val="20"/>
              </w:rPr>
              <w:t>[jméno, příjmení]</w:t>
            </w:r>
          </w:p>
          <w:p w14:paraId="0F53482A" w14:textId="77777777" w:rsidR="000437F6" w:rsidRDefault="006A6B53">
            <w:pPr>
              <w:spacing w:line="276" w:lineRule="auto"/>
              <w:jc w:val="center"/>
              <w:rPr>
                <w:rFonts w:ascii="Arial" w:hAnsi="Arial" w:cs="Arial"/>
                <w:iCs/>
                <w:sz w:val="20"/>
                <w:szCs w:val="20"/>
              </w:rPr>
            </w:pPr>
            <w:r>
              <w:rPr>
                <w:rFonts w:ascii="Arial" w:hAnsi="Arial" w:cs="Arial"/>
                <w:i/>
                <w:sz w:val="20"/>
                <w:szCs w:val="20"/>
              </w:rPr>
              <w:t>[funkce]</w:t>
            </w:r>
          </w:p>
          <w:p w14:paraId="090428C3" w14:textId="77777777" w:rsidR="000437F6" w:rsidRDefault="006A6B53">
            <w:pPr>
              <w:spacing w:line="276" w:lineRule="auto"/>
              <w:jc w:val="center"/>
              <w:rPr>
                <w:rFonts w:ascii="Arial" w:hAnsi="Arial" w:cs="Arial"/>
                <w:sz w:val="20"/>
                <w:szCs w:val="20"/>
              </w:rPr>
            </w:pPr>
            <w:r>
              <w:rPr>
                <w:rFonts w:ascii="Arial" w:hAnsi="Arial" w:cs="Arial"/>
                <w:i/>
                <w:sz w:val="20"/>
                <w:szCs w:val="20"/>
              </w:rPr>
              <w:t>[obchodní firma]</w:t>
            </w:r>
          </w:p>
        </w:tc>
        <w:tc>
          <w:tcPr>
            <w:tcW w:w="5157" w:type="dxa"/>
          </w:tcPr>
          <w:p w14:paraId="7F9C6879"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2E60ED88" w14:textId="77777777" w:rsidR="000437F6" w:rsidRDefault="006A6B53">
            <w:pPr>
              <w:pStyle w:val="Identifikacestran"/>
              <w:spacing w:line="276" w:lineRule="auto"/>
              <w:rPr>
                <w:rFonts w:ascii="Arial" w:hAnsi="Arial" w:cs="Arial"/>
                <w:i/>
                <w:sz w:val="20"/>
              </w:rPr>
            </w:pPr>
            <w:r>
              <w:rPr>
                <w:rFonts w:ascii="Arial" w:hAnsi="Arial" w:cs="Arial"/>
                <w:i/>
                <w:sz w:val="20"/>
              </w:rPr>
              <w:t>[jméno, příjmení]</w:t>
            </w:r>
          </w:p>
          <w:p w14:paraId="578552BF" w14:textId="77777777" w:rsidR="000437F6" w:rsidRDefault="006A6B53">
            <w:pPr>
              <w:spacing w:line="276" w:lineRule="auto"/>
              <w:jc w:val="center"/>
              <w:rPr>
                <w:rFonts w:ascii="Arial" w:hAnsi="Arial" w:cs="Arial"/>
                <w:iCs/>
                <w:sz w:val="20"/>
                <w:szCs w:val="20"/>
              </w:rPr>
            </w:pPr>
            <w:r>
              <w:rPr>
                <w:rFonts w:ascii="Arial" w:hAnsi="Arial" w:cs="Arial"/>
                <w:i/>
                <w:sz w:val="20"/>
                <w:szCs w:val="20"/>
              </w:rPr>
              <w:t>[funkce]</w:t>
            </w:r>
          </w:p>
          <w:p w14:paraId="30C44925" w14:textId="77777777" w:rsidR="000437F6" w:rsidRDefault="006A6B53">
            <w:pPr>
              <w:spacing w:line="276" w:lineRule="auto"/>
              <w:jc w:val="center"/>
              <w:rPr>
                <w:rFonts w:ascii="Arial" w:hAnsi="Arial" w:cs="Arial"/>
                <w:iCs/>
                <w:sz w:val="20"/>
                <w:szCs w:val="20"/>
              </w:rPr>
            </w:pPr>
            <w:r>
              <w:rPr>
                <w:rFonts w:ascii="Arial" w:hAnsi="Arial" w:cs="Arial"/>
                <w:i/>
                <w:sz w:val="20"/>
                <w:szCs w:val="20"/>
              </w:rPr>
              <w:t>[obchodní firma]</w:t>
            </w:r>
          </w:p>
        </w:tc>
      </w:tr>
    </w:tbl>
    <w:p w14:paraId="578FD4C6" w14:textId="77777777" w:rsidR="000437F6" w:rsidRDefault="000437F6">
      <w:pPr>
        <w:spacing w:line="276" w:lineRule="auto"/>
        <w:jc w:val="right"/>
        <w:rPr>
          <w:rFonts w:ascii="Arial" w:hAnsi="Arial" w:cs="Arial"/>
        </w:rPr>
      </w:pPr>
    </w:p>
    <w:p w14:paraId="43E29BC0" w14:textId="77777777" w:rsidR="000437F6" w:rsidRDefault="000437F6">
      <w:pPr>
        <w:spacing w:line="276" w:lineRule="auto"/>
        <w:jc w:val="right"/>
        <w:rPr>
          <w:rFonts w:ascii="Arial" w:hAnsi="Arial" w:cs="Arial"/>
        </w:rPr>
      </w:pPr>
    </w:p>
    <w:p w14:paraId="677DFD33" w14:textId="77777777" w:rsidR="000437F6" w:rsidRDefault="000437F6">
      <w:pPr>
        <w:spacing w:line="276" w:lineRule="auto"/>
        <w:jc w:val="right"/>
        <w:rPr>
          <w:rFonts w:ascii="Arial" w:hAnsi="Arial" w:cs="Arial"/>
        </w:rPr>
      </w:pPr>
    </w:p>
    <w:p w14:paraId="67676F4F" w14:textId="77777777" w:rsidR="000437F6" w:rsidRDefault="000437F6">
      <w:pPr>
        <w:spacing w:line="276" w:lineRule="auto"/>
        <w:jc w:val="right"/>
        <w:rPr>
          <w:rFonts w:ascii="Arial" w:hAnsi="Arial" w:cs="Arial"/>
        </w:rPr>
      </w:pPr>
    </w:p>
    <w:p w14:paraId="0626051E" w14:textId="77777777" w:rsidR="000437F6" w:rsidRDefault="000437F6">
      <w:pPr>
        <w:spacing w:line="276" w:lineRule="auto"/>
        <w:jc w:val="right"/>
        <w:rPr>
          <w:rFonts w:ascii="Arial" w:hAnsi="Arial" w:cs="Arial"/>
        </w:rPr>
      </w:pPr>
    </w:p>
    <w:p w14:paraId="7B9EF416" w14:textId="77777777" w:rsidR="000437F6" w:rsidRDefault="000437F6">
      <w:pPr>
        <w:spacing w:line="276" w:lineRule="auto"/>
        <w:jc w:val="right"/>
        <w:rPr>
          <w:rFonts w:ascii="Arial" w:hAnsi="Arial" w:cs="Arial"/>
        </w:rPr>
      </w:pPr>
    </w:p>
    <w:p w14:paraId="1C06E5EF" w14:textId="77777777" w:rsidR="000437F6" w:rsidRDefault="000437F6">
      <w:pPr>
        <w:spacing w:line="276" w:lineRule="auto"/>
        <w:jc w:val="right"/>
        <w:rPr>
          <w:rFonts w:ascii="Arial" w:hAnsi="Arial" w:cs="Arial"/>
        </w:rPr>
      </w:pPr>
    </w:p>
    <w:p w14:paraId="4FAFB1B4" w14:textId="77777777" w:rsidR="000437F6" w:rsidRDefault="000437F6">
      <w:pPr>
        <w:spacing w:line="276" w:lineRule="auto"/>
        <w:jc w:val="right"/>
        <w:rPr>
          <w:rFonts w:ascii="Arial" w:hAnsi="Arial" w:cs="Arial"/>
        </w:rPr>
      </w:pPr>
    </w:p>
    <w:p w14:paraId="224122DB" w14:textId="77777777" w:rsidR="000437F6" w:rsidRDefault="000437F6">
      <w:pPr>
        <w:spacing w:line="276" w:lineRule="auto"/>
        <w:jc w:val="right"/>
        <w:rPr>
          <w:rFonts w:ascii="Arial" w:hAnsi="Arial" w:cs="Arial"/>
        </w:rPr>
      </w:pPr>
    </w:p>
    <w:p w14:paraId="37E2E494" w14:textId="77777777" w:rsidR="000437F6" w:rsidRDefault="000437F6">
      <w:pPr>
        <w:spacing w:line="276" w:lineRule="auto"/>
        <w:jc w:val="right"/>
        <w:rPr>
          <w:rFonts w:ascii="Arial" w:hAnsi="Arial" w:cs="Arial"/>
        </w:rPr>
      </w:pPr>
    </w:p>
    <w:p w14:paraId="1667E460" w14:textId="77777777" w:rsidR="000437F6" w:rsidRDefault="000437F6">
      <w:pPr>
        <w:spacing w:line="276" w:lineRule="auto"/>
        <w:jc w:val="right"/>
        <w:rPr>
          <w:rFonts w:ascii="Arial" w:hAnsi="Arial" w:cs="Arial"/>
        </w:rPr>
      </w:pPr>
    </w:p>
    <w:p w14:paraId="2AB0EBDA" w14:textId="77777777" w:rsidR="000437F6" w:rsidRDefault="000437F6">
      <w:pPr>
        <w:spacing w:line="276" w:lineRule="auto"/>
        <w:jc w:val="right"/>
        <w:rPr>
          <w:rFonts w:ascii="Arial" w:hAnsi="Arial" w:cs="Arial"/>
        </w:rPr>
      </w:pPr>
    </w:p>
    <w:p w14:paraId="6054CDC7" w14:textId="77777777" w:rsidR="000437F6" w:rsidRDefault="000437F6">
      <w:pPr>
        <w:spacing w:line="276" w:lineRule="auto"/>
        <w:jc w:val="right"/>
        <w:rPr>
          <w:rFonts w:ascii="Arial" w:hAnsi="Arial" w:cs="Arial"/>
        </w:rPr>
      </w:pPr>
    </w:p>
    <w:p w14:paraId="3067455A" w14:textId="77777777" w:rsidR="000437F6" w:rsidRDefault="000437F6">
      <w:pPr>
        <w:spacing w:line="276" w:lineRule="auto"/>
        <w:jc w:val="right"/>
        <w:rPr>
          <w:rFonts w:ascii="Arial" w:hAnsi="Arial" w:cs="Arial"/>
        </w:rPr>
      </w:pPr>
    </w:p>
    <w:p w14:paraId="04DC636B" w14:textId="77777777" w:rsidR="000437F6" w:rsidRDefault="000437F6">
      <w:pPr>
        <w:spacing w:line="276" w:lineRule="auto"/>
        <w:jc w:val="right"/>
        <w:rPr>
          <w:rFonts w:ascii="Arial" w:hAnsi="Arial" w:cs="Arial"/>
        </w:rPr>
      </w:pPr>
    </w:p>
    <w:p w14:paraId="15DEAB8F" w14:textId="77777777" w:rsidR="000437F6" w:rsidRDefault="000437F6">
      <w:pPr>
        <w:spacing w:line="276" w:lineRule="auto"/>
        <w:jc w:val="right"/>
        <w:rPr>
          <w:rFonts w:ascii="Arial" w:hAnsi="Arial" w:cs="Arial"/>
        </w:rPr>
      </w:pPr>
    </w:p>
    <w:p w14:paraId="1A683C75" w14:textId="77777777" w:rsidR="000437F6" w:rsidRDefault="000437F6">
      <w:pPr>
        <w:spacing w:line="276" w:lineRule="auto"/>
        <w:jc w:val="right"/>
        <w:rPr>
          <w:rFonts w:ascii="Arial" w:hAnsi="Arial" w:cs="Arial"/>
        </w:rPr>
      </w:pPr>
    </w:p>
    <w:p w14:paraId="2BE40E20" w14:textId="77777777" w:rsidR="000437F6" w:rsidRDefault="000437F6">
      <w:pPr>
        <w:spacing w:line="276" w:lineRule="auto"/>
        <w:jc w:val="right"/>
        <w:rPr>
          <w:rFonts w:ascii="Arial" w:hAnsi="Arial" w:cs="Arial"/>
        </w:rPr>
      </w:pPr>
    </w:p>
    <w:p w14:paraId="66FEAF40" w14:textId="77777777" w:rsidR="000437F6" w:rsidRDefault="000437F6">
      <w:pPr>
        <w:spacing w:line="276" w:lineRule="auto"/>
        <w:jc w:val="right"/>
        <w:rPr>
          <w:rFonts w:ascii="Arial" w:hAnsi="Arial" w:cs="Arial"/>
        </w:rPr>
      </w:pPr>
    </w:p>
    <w:p w14:paraId="53960AFB" w14:textId="77777777" w:rsidR="000437F6" w:rsidRDefault="000437F6">
      <w:pPr>
        <w:spacing w:line="276" w:lineRule="auto"/>
        <w:jc w:val="right"/>
        <w:rPr>
          <w:rFonts w:ascii="Arial" w:hAnsi="Arial" w:cs="Arial"/>
        </w:rPr>
      </w:pPr>
    </w:p>
    <w:p w14:paraId="3E302C21" w14:textId="77777777" w:rsidR="000437F6" w:rsidRDefault="000437F6">
      <w:pPr>
        <w:spacing w:line="276" w:lineRule="auto"/>
        <w:jc w:val="right"/>
        <w:rPr>
          <w:rFonts w:ascii="Arial" w:hAnsi="Arial" w:cs="Arial"/>
        </w:rPr>
      </w:pPr>
    </w:p>
    <w:p w14:paraId="5919CBDF" w14:textId="77777777" w:rsidR="000437F6" w:rsidRDefault="000437F6">
      <w:pPr>
        <w:spacing w:line="276" w:lineRule="auto"/>
        <w:jc w:val="right"/>
        <w:rPr>
          <w:rFonts w:ascii="Arial" w:hAnsi="Arial" w:cs="Arial"/>
        </w:rPr>
      </w:pPr>
    </w:p>
    <w:p w14:paraId="4DAF1AB4" w14:textId="77777777" w:rsidR="000437F6" w:rsidRDefault="006A6B53" w:rsidP="00564D96">
      <w:pPr>
        <w:suppressAutoHyphens w:val="0"/>
        <w:spacing w:line="276" w:lineRule="auto"/>
        <w:jc w:val="center"/>
        <w:rPr>
          <w:rStyle w:val="FontStyle48"/>
          <w:rFonts w:ascii="Arial" w:hAnsi="Arial" w:cs="Arial"/>
          <w:smallCaps/>
          <w:sz w:val="24"/>
        </w:rPr>
      </w:pPr>
      <w:r>
        <w:rPr>
          <w:rStyle w:val="FontStyle46"/>
          <w:rFonts w:ascii="Arial" w:hAnsi="Arial" w:cs="Arial"/>
          <w:bCs/>
          <w:sz w:val="24"/>
        </w:rPr>
        <w:t>Příloha č. 2</w:t>
      </w:r>
    </w:p>
    <w:p w14:paraId="51A04C6C" w14:textId="77777777" w:rsidR="000437F6" w:rsidRDefault="000437F6">
      <w:pPr>
        <w:spacing w:line="276" w:lineRule="auto"/>
        <w:jc w:val="right"/>
        <w:rPr>
          <w:rFonts w:ascii="Arial" w:hAnsi="Arial" w:cs="Arial"/>
        </w:rPr>
      </w:pPr>
    </w:p>
    <w:p w14:paraId="0DA0ADB2" w14:textId="77777777" w:rsidR="000437F6" w:rsidRDefault="006A6B53">
      <w:pPr>
        <w:spacing w:after="120" w:line="276" w:lineRule="auto"/>
        <w:ind w:left="360"/>
        <w:jc w:val="center"/>
        <w:rPr>
          <w:rFonts w:ascii="Arial" w:hAnsi="Arial" w:cs="Arial"/>
          <w:b/>
          <w:sz w:val="20"/>
          <w:szCs w:val="20"/>
        </w:rPr>
      </w:pPr>
      <w:r>
        <w:rPr>
          <w:rFonts w:ascii="Arial" w:hAnsi="Arial" w:cs="Arial"/>
          <w:b/>
          <w:sz w:val="20"/>
          <w:szCs w:val="20"/>
        </w:rPr>
        <w:t>Bezpečnostně technické kontroly Zařízení</w:t>
      </w:r>
    </w:p>
    <w:p w14:paraId="68342CB3" w14:textId="77777777" w:rsidR="000437F6" w:rsidRDefault="000437F6">
      <w:pPr>
        <w:spacing w:after="120" w:line="276" w:lineRule="auto"/>
        <w:ind w:left="360"/>
        <w:jc w:val="both"/>
        <w:rPr>
          <w:rFonts w:ascii="Arial" w:hAnsi="Arial" w:cs="Arial"/>
          <w:sz w:val="20"/>
          <w:szCs w:val="20"/>
        </w:rPr>
      </w:pPr>
    </w:p>
    <w:p w14:paraId="34A3C138" w14:textId="3D68CD60" w:rsidR="000437F6" w:rsidRDefault="006A6B53">
      <w:pPr>
        <w:spacing w:after="120" w:line="276" w:lineRule="auto"/>
        <w:ind w:left="360"/>
        <w:jc w:val="both"/>
        <w:rPr>
          <w:rFonts w:ascii="Arial" w:hAnsi="Arial" w:cs="Arial"/>
          <w:sz w:val="20"/>
          <w:szCs w:val="20"/>
        </w:rPr>
      </w:pPr>
      <w:r w:rsidRPr="0080221D">
        <w:rPr>
          <w:rFonts w:ascii="Arial" w:hAnsi="Arial" w:cs="Arial"/>
          <w:sz w:val="20"/>
          <w:szCs w:val="20"/>
        </w:rPr>
        <w:t xml:space="preserve">Četnost bezpečnostně technických kontrol Zařízení dle doporučení výrobce: …………………../za 12 měsíců po sobě jdoucích dle čl. </w:t>
      </w:r>
      <w:proofErr w:type="gramStart"/>
      <w:r w:rsidR="00A03AA4" w:rsidRPr="0080221D">
        <w:rPr>
          <w:rFonts w:ascii="Arial" w:hAnsi="Arial" w:cs="Arial"/>
          <w:sz w:val="20"/>
          <w:szCs w:val="20"/>
        </w:rPr>
        <w:t>5</w:t>
      </w:r>
      <w:r w:rsidRPr="0080221D">
        <w:rPr>
          <w:rFonts w:ascii="Arial" w:hAnsi="Arial" w:cs="Arial"/>
          <w:sz w:val="20"/>
          <w:szCs w:val="20"/>
        </w:rPr>
        <w:t>.1</w:t>
      </w:r>
      <w:r w:rsidR="00F632B0">
        <w:rPr>
          <w:rFonts w:ascii="Arial" w:hAnsi="Arial" w:cs="Arial"/>
          <w:sz w:val="20"/>
          <w:szCs w:val="20"/>
        </w:rPr>
        <w:t>.</w:t>
      </w:r>
      <w:r w:rsidRPr="0080221D">
        <w:rPr>
          <w:rFonts w:ascii="Arial" w:hAnsi="Arial" w:cs="Arial"/>
          <w:sz w:val="20"/>
          <w:szCs w:val="20"/>
        </w:rPr>
        <w:t xml:space="preserve"> a.</w:t>
      </w:r>
      <w:proofErr w:type="gramEnd"/>
      <w:r w:rsidRPr="0080221D">
        <w:rPr>
          <w:rFonts w:ascii="Arial" w:hAnsi="Arial" w:cs="Arial"/>
          <w:sz w:val="20"/>
          <w:szCs w:val="20"/>
        </w:rPr>
        <w:t xml:space="preserve"> smlouvy.</w:t>
      </w:r>
    </w:p>
    <w:p w14:paraId="0938544B" w14:textId="77777777" w:rsidR="000437F6" w:rsidRDefault="000437F6">
      <w:pPr>
        <w:spacing w:after="120" w:line="276" w:lineRule="auto"/>
        <w:ind w:left="360"/>
        <w:jc w:val="both"/>
        <w:rPr>
          <w:rFonts w:ascii="Arial" w:hAnsi="Arial" w:cs="Arial"/>
          <w:sz w:val="20"/>
          <w:szCs w:val="20"/>
        </w:rPr>
      </w:pPr>
    </w:p>
    <w:p w14:paraId="510677A5" w14:textId="77777777" w:rsidR="000437F6" w:rsidRDefault="000437F6">
      <w:pPr>
        <w:spacing w:after="120" w:line="276" w:lineRule="auto"/>
        <w:ind w:left="360"/>
        <w:jc w:val="both"/>
        <w:rPr>
          <w:rFonts w:ascii="Arial" w:hAnsi="Arial" w:cs="Arial"/>
          <w:sz w:val="20"/>
          <w:szCs w:val="20"/>
        </w:rPr>
      </w:pPr>
    </w:p>
    <w:p w14:paraId="0028C9D7" w14:textId="77777777" w:rsidR="000437F6" w:rsidRDefault="000437F6">
      <w:pPr>
        <w:spacing w:after="120" w:line="276" w:lineRule="auto"/>
        <w:ind w:left="360"/>
        <w:jc w:val="both"/>
        <w:rPr>
          <w:rFonts w:ascii="Arial" w:hAnsi="Arial" w:cs="Arial"/>
          <w:sz w:val="20"/>
          <w:szCs w:val="20"/>
        </w:rPr>
      </w:pPr>
    </w:p>
    <w:p w14:paraId="37D3E8DD" w14:textId="77777777" w:rsidR="000437F6" w:rsidRDefault="000437F6">
      <w:pPr>
        <w:spacing w:after="120" w:line="276" w:lineRule="auto"/>
        <w:ind w:left="360"/>
        <w:jc w:val="both"/>
        <w:rPr>
          <w:rFonts w:ascii="Arial" w:hAnsi="Arial" w:cs="Arial"/>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0437F6" w14:paraId="0EAD35F9" w14:textId="77777777">
        <w:trPr>
          <w:jc w:val="center"/>
        </w:trPr>
        <w:tc>
          <w:tcPr>
            <w:tcW w:w="4973" w:type="dxa"/>
          </w:tcPr>
          <w:p w14:paraId="5799431F" w14:textId="77777777" w:rsidR="000437F6" w:rsidRDefault="006A6B53">
            <w:pPr>
              <w:spacing w:line="276" w:lineRule="auto"/>
              <w:jc w:val="center"/>
              <w:rPr>
                <w:rFonts w:ascii="Arial" w:hAnsi="Arial" w:cs="Arial"/>
                <w:b/>
                <w:sz w:val="20"/>
                <w:szCs w:val="20"/>
              </w:rPr>
            </w:pPr>
            <w:r>
              <w:rPr>
                <w:rFonts w:ascii="Arial" w:hAnsi="Arial" w:cs="Arial"/>
                <w:b/>
                <w:sz w:val="20"/>
                <w:szCs w:val="20"/>
              </w:rPr>
              <w:t>Objednatel:</w:t>
            </w:r>
          </w:p>
          <w:p w14:paraId="2DB0E683" w14:textId="77777777" w:rsidR="000437F6" w:rsidRDefault="000437F6">
            <w:pPr>
              <w:spacing w:line="276" w:lineRule="auto"/>
              <w:jc w:val="center"/>
              <w:rPr>
                <w:rFonts w:ascii="Arial" w:hAnsi="Arial" w:cs="Arial"/>
                <w:b/>
                <w:sz w:val="20"/>
                <w:szCs w:val="20"/>
              </w:rPr>
            </w:pPr>
          </w:p>
          <w:p w14:paraId="7687F8CB" w14:textId="77777777" w:rsidR="000437F6" w:rsidRDefault="000437F6">
            <w:pPr>
              <w:spacing w:line="276" w:lineRule="auto"/>
              <w:rPr>
                <w:rFonts w:ascii="Arial" w:hAnsi="Arial" w:cs="Arial"/>
                <w:sz w:val="20"/>
                <w:szCs w:val="20"/>
              </w:rPr>
            </w:pPr>
          </w:p>
          <w:p w14:paraId="59606F58" w14:textId="77777777" w:rsidR="000437F6" w:rsidRDefault="000437F6">
            <w:pPr>
              <w:spacing w:line="276" w:lineRule="auto"/>
              <w:jc w:val="center"/>
              <w:rPr>
                <w:rFonts w:ascii="Arial" w:hAnsi="Arial" w:cs="Arial"/>
                <w:sz w:val="20"/>
                <w:szCs w:val="20"/>
              </w:rPr>
            </w:pPr>
          </w:p>
          <w:p w14:paraId="639C5683" w14:textId="44D63F17" w:rsidR="000437F6" w:rsidRDefault="006A6B53" w:rsidP="008B2096">
            <w:pPr>
              <w:spacing w:line="276" w:lineRule="auto"/>
              <w:jc w:val="center"/>
              <w:rPr>
                <w:rFonts w:ascii="Arial" w:hAnsi="Arial" w:cs="Arial"/>
                <w:sz w:val="20"/>
                <w:szCs w:val="20"/>
              </w:rPr>
            </w:pPr>
            <w:r>
              <w:rPr>
                <w:rFonts w:ascii="Arial" w:hAnsi="Arial" w:cs="Arial"/>
                <w:sz w:val="20"/>
                <w:szCs w:val="20"/>
              </w:rPr>
              <w:t>V _____________ dne _______ 201</w:t>
            </w:r>
            <w:r w:rsidR="008B2096">
              <w:rPr>
                <w:rFonts w:ascii="Arial" w:hAnsi="Arial" w:cs="Arial"/>
                <w:sz w:val="20"/>
                <w:szCs w:val="20"/>
              </w:rPr>
              <w:t>8</w:t>
            </w:r>
          </w:p>
        </w:tc>
        <w:tc>
          <w:tcPr>
            <w:tcW w:w="4795" w:type="dxa"/>
          </w:tcPr>
          <w:p w14:paraId="7FAFCDBB" w14:textId="77777777" w:rsidR="000437F6" w:rsidRDefault="006A6B53">
            <w:pPr>
              <w:spacing w:line="276" w:lineRule="auto"/>
              <w:jc w:val="center"/>
              <w:rPr>
                <w:rFonts w:ascii="Arial" w:hAnsi="Arial" w:cs="Arial"/>
                <w:b/>
                <w:sz w:val="20"/>
                <w:szCs w:val="20"/>
              </w:rPr>
            </w:pPr>
            <w:r>
              <w:rPr>
                <w:rFonts w:ascii="Arial" w:hAnsi="Arial" w:cs="Arial"/>
                <w:b/>
                <w:sz w:val="20"/>
                <w:szCs w:val="20"/>
              </w:rPr>
              <w:t>Poskytovatel:</w:t>
            </w:r>
          </w:p>
          <w:p w14:paraId="16747F97" w14:textId="77777777" w:rsidR="000437F6" w:rsidRDefault="000437F6">
            <w:pPr>
              <w:spacing w:line="276" w:lineRule="auto"/>
              <w:jc w:val="center"/>
              <w:rPr>
                <w:rFonts w:ascii="Arial" w:hAnsi="Arial" w:cs="Arial"/>
                <w:sz w:val="20"/>
                <w:szCs w:val="20"/>
              </w:rPr>
            </w:pPr>
          </w:p>
          <w:p w14:paraId="0E4F72B0" w14:textId="77777777" w:rsidR="000437F6" w:rsidRDefault="000437F6">
            <w:pPr>
              <w:spacing w:line="276" w:lineRule="auto"/>
              <w:jc w:val="center"/>
              <w:rPr>
                <w:rFonts w:ascii="Arial" w:hAnsi="Arial" w:cs="Arial"/>
                <w:sz w:val="20"/>
                <w:szCs w:val="20"/>
              </w:rPr>
            </w:pPr>
          </w:p>
          <w:p w14:paraId="18EF9192" w14:textId="77777777" w:rsidR="000437F6" w:rsidRDefault="000437F6">
            <w:pPr>
              <w:spacing w:line="276" w:lineRule="auto"/>
              <w:jc w:val="center"/>
              <w:rPr>
                <w:rFonts w:ascii="Arial" w:hAnsi="Arial" w:cs="Arial"/>
                <w:sz w:val="20"/>
                <w:szCs w:val="20"/>
              </w:rPr>
            </w:pPr>
          </w:p>
          <w:p w14:paraId="39B05A64" w14:textId="16895140" w:rsidR="000437F6" w:rsidRDefault="006A6B53">
            <w:pPr>
              <w:spacing w:line="276" w:lineRule="auto"/>
              <w:jc w:val="center"/>
              <w:rPr>
                <w:rFonts w:ascii="Arial" w:hAnsi="Arial" w:cs="Arial"/>
                <w:sz w:val="20"/>
                <w:szCs w:val="20"/>
              </w:rPr>
            </w:pPr>
            <w:r>
              <w:rPr>
                <w:rFonts w:ascii="Arial" w:hAnsi="Arial" w:cs="Arial"/>
                <w:sz w:val="20"/>
                <w:szCs w:val="20"/>
              </w:rPr>
              <w:t>V ____________ dne _______ 201</w:t>
            </w:r>
            <w:r w:rsidR="008B2096">
              <w:rPr>
                <w:rFonts w:ascii="Arial" w:hAnsi="Arial" w:cs="Arial"/>
                <w:sz w:val="20"/>
                <w:szCs w:val="20"/>
              </w:rPr>
              <w:t>8</w:t>
            </w:r>
          </w:p>
          <w:p w14:paraId="3D888BB0" w14:textId="77777777" w:rsidR="000437F6" w:rsidRDefault="000437F6">
            <w:pPr>
              <w:spacing w:line="276" w:lineRule="auto"/>
              <w:jc w:val="center"/>
              <w:rPr>
                <w:rFonts w:ascii="Arial" w:hAnsi="Arial" w:cs="Arial"/>
                <w:sz w:val="20"/>
                <w:szCs w:val="20"/>
              </w:rPr>
            </w:pPr>
          </w:p>
          <w:p w14:paraId="3A63C537" w14:textId="77777777" w:rsidR="000437F6" w:rsidRDefault="000437F6">
            <w:pPr>
              <w:spacing w:line="276" w:lineRule="auto"/>
              <w:jc w:val="center"/>
              <w:rPr>
                <w:rFonts w:ascii="Arial" w:hAnsi="Arial" w:cs="Arial"/>
                <w:sz w:val="20"/>
                <w:szCs w:val="20"/>
              </w:rPr>
            </w:pPr>
          </w:p>
          <w:p w14:paraId="2091A680" w14:textId="77777777" w:rsidR="000437F6" w:rsidRDefault="000437F6">
            <w:pPr>
              <w:spacing w:line="276" w:lineRule="auto"/>
              <w:jc w:val="center"/>
              <w:rPr>
                <w:rFonts w:ascii="Arial" w:hAnsi="Arial" w:cs="Arial"/>
                <w:sz w:val="20"/>
                <w:szCs w:val="20"/>
              </w:rPr>
            </w:pPr>
          </w:p>
        </w:tc>
      </w:tr>
      <w:tr w:rsidR="000437F6" w14:paraId="171917DB" w14:textId="77777777">
        <w:trPr>
          <w:jc w:val="center"/>
        </w:trPr>
        <w:tc>
          <w:tcPr>
            <w:tcW w:w="4973" w:type="dxa"/>
          </w:tcPr>
          <w:p w14:paraId="25FC5126"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5BC1E16A"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37F18BB5"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48895D52"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c>
          <w:tcPr>
            <w:tcW w:w="4795" w:type="dxa"/>
          </w:tcPr>
          <w:p w14:paraId="58CDDFF7"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6D15E404"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7BD94CC2"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5A62B07A"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r>
      <w:tr w:rsidR="000437F6" w14:paraId="299A1264" w14:textId="77777777">
        <w:trPr>
          <w:gridAfter w:val="1"/>
          <w:wAfter w:w="4793" w:type="dxa"/>
          <w:jc w:val="center"/>
        </w:trPr>
        <w:tc>
          <w:tcPr>
            <w:tcW w:w="4975" w:type="dxa"/>
          </w:tcPr>
          <w:p w14:paraId="38B4F6BD" w14:textId="77777777" w:rsidR="000437F6" w:rsidRDefault="000437F6">
            <w:pPr>
              <w:spacing w:line="276" w:lineRule="auto"/>
              <w:jc w:val="center"/>
              <w:rPr>
                <w:rFonts w:ascii="Arial" w:hAnsi="Arial" w:cs="Arial"/>
                <w:sz w:val="20"/>
                <w:szCs w:val="20"/>
              </w:rPr>
            </w:pPr>
          </w:p>
          <w:p w14:paraId="116A83C2" w14:textId="77777777" w:rsidR="000437F6" w:rsidRDefault="000437F6">
            <w:pPr>
              <w:spacing w:line="276" w:lineRule="auto"/>
              <w:rPr>
                <w:rFonts w:ascii="Arial" w:hAnsi="Arial" w:cs="Arial"/>
                <w:sz w:val="20"/>
                <w:szCs w:val="20"/>
              </w:rPr>
            </w:pPr>
          </w:p>
          <w:p w14:paraId="3E4D6DD0" w14:textId="77777777" w:rsidR="000437F6" w:rsidRDefault="000437F6">
            <w:pPr>
              <w:pStyle w:val="Identifikacestran"/>
              <w:spacing w:line="276" w:lineRule="auto"/>
              <w:rPr>
                <w:rFonts w:ascii="Arial" w:hAnsi="Arial" w:cs="Arial"/>
                <w:iCs/>
                <w:sz w:val="20"/>
              </w:rPr>
            </w:pPr>
          </w:p>
          <w:p w14:paraId="3B7A9137" w14:textId="77777777" w:rsidR="000437F6" w:rsidRDefault="000437F6">
            <w:pPr>
              <w:pStyle w:val="Identifikacestran"/>
              <w:spacing w:line="276" w:lineRule="auto"/>
              <w:rPr>
                <w:rFonts w:ascii="Arial" w:hAnsi="Arial" w:cs="Arial"/>
                <w:iCs/>
                <w:sz w:val="20"/>
              </w:rPr>
            </w:pPr>
          </w:p>
          <w:p w14:paraId="6821BDD9" w14:textId="77777777" w:rsidR="000437F6" w:rsidRDefault="000437F6">
            <w:pPr>
              <w:pStyle w:val="Identifikacestran"/>
              <w:spacing w:line="276" w:lineRule="auto"/>
              <w:rPr>
                <w:rFonts w:ascii="Arial" w:hAnsi="Arial" w:cs="Arial"/>
                <w:iCs/>
                <w:sz w:val="20"/>
              </w:rPr>
            </w:pPr>
          </w:p>
          <w:p w14:paraId="717D29FC" w14:textId="77777777" w:rsidR="000437F6" w:rsidRDefault="000437F6">
            <w:pPr>
              <w:pStyle w:val="Identifikacestran"/>
              <w:spacing w:line="276" w:lineRule="auto"/>
              <w:rPr>
                <w:rFonts w:ascii="Arial" w:hAnsi="Arial" w:cs="Arial"/>
                <w:iCs/>
                <w:sz w:val="20"/>
              </w:rPr>
            </w:pPr>
          </w:p>
          <w:p w14:paraId="69C0A7EC" w14:textId="77777777" w:rsidR="000437F6" w:rsidRDefault="000437F6">
            <w:pPr>
              <w:pStyle w:val="Identifikacestran"/>
              <w:spacing w:line="276" w:lineRule="auto"/>
              <w:rPr>
                <w:rFonts w:ascii="Arial" w:hAnsi="Arial" w:cs="Arial"/>
                <w:iCs/>
                <w:sz w:val="20"/>
              </w:rPr>
            </w:pPr>
          </w:p>
          <w:p w14:paraId="1EF700D9" w14:textId="77777777" w:rsidR="000437F6" w:rsidRDefault="000437F6">
            <w:pPr>
              <w:pStyle w:val="Identifikacestran"/>
              <w:spacing w:line="276" w:lineRule="auto"/>
              <w:rPr>
                <w:rFonts w:ascii="Arial" w:hAnsi="Arial" w:cs="Arial"/>
                <w:iCs/>
                <w:sz w:val="20"/>
              </w:rPr>
            </w:pPr>
          </w:p>
          <w:p w14:paraId="04E83ED5" w14:textId="77777777" w:rsidR="000437F6" w:rsidRDefault="000437F6">
            <w:pPr>
              <w:pStyle w:val="Identifikacestran"/>
              <w:spacing w:line="276" w:lineRule="auto"/>
              <w:rPr>
                <w:rFonts w:ascii="Arial" w:hAnsi="Arial" w:cs="Arial"/>
                <w:iCs/>
                <w:sz w:val="20"/>
              </w:rPr>
            </w:pPr>
          </w:p>
          <w:p w14:paraId="5CBF151E" w14:textId="77777777" w:rsidR="000437F6" w:rsidRDefault="000437F6">
            <w:pPr>
              <w:pStyle w:val="Identifikacestran"/>
              <w:spacing w:line="276" w:lineRule="auto"/>
              <w:rPr>
                <w:rFonts w:ascii="Arial" w:hAnsi="Arial" w:cs="Arial"/>
                <w:iCs/>
                <w:sz w:val="20"/>
              </w:rPr>
            </w:pPr>
          </w:p>
        </w:tc>
      </w:tr>
    </w:tbl>
    <w:p w14:paraId="16C04EC9" w14:textId="77777777" w:rsidR="000437F6" w:rsidRDefault="006A6B53">
      <w:pPr>
        <w:suppressAutoHyphens w:val="0"/>
        <w:spacing w:line="276" w:lineRule="auto"/>
        <w:rPr>
          <w:rFonts w:ascii="Arial" w:hAnsi="Arial" w:cs="Arial"/>
          <w:b/>
        </w:rPr>
      </w:pPr>
      <w:r>
        <w:rPr>
          <w:rFonts w:ascii="Arial" w:hAnsi="Arial" w:cs="Arial"/>
          <w:b/>
        </w:rPr>
        <w:br w:type="page"/>
      </w:r>
    </w:p>
    <w:p w14:paraId="6A9B414B" w14:textId="77777777" w:rsidR="000437F6" w:rsidRDefault="006A6B53" w:rsidP="00564D96">
      <w:pPr>
        <w:spacing w:line="276" w:lineRule="auto"/>
        <w:jc w:val="center"/>
        <w:rPr>
          <w:rFonts w:ascii="Arial" w:hAnsi="Arial" w:cs="Arial"/>
          <w:b/>
          <w:bCs/>
        </w:rPr>
      </w:pPr>
      <w:r>
        <w:rPr>
          <w:rFonts w:ascii="Arial" w:hAnsi="Arial" w:cs="Arial"/>
          <w:b/>
        </w:rPr>
        <w:lastRenderedPageBreak/>
        <w:t>Příloha č. 3</w:t>
      </w:r>
    </w:p>
    <w:p w14:paraId="6124D700" w14:textId="77777777" w:rsidR="000437F6" w:rsidRDefault="006A6B53">
      <w:pPr>
        <w:spacing w:after="120" w:line="276" w:lineRule="auto"/>
        <w:ind w:left="360"/>
        <w:jc w:val="center"/>
        <w:rPr>
          <w:rFonts w:ascii="Arial" w:hAnsi="Arial" w:cs="Arial"/>
          <w:b/>
          <w:sz w:val="20"/>
          <w:szCs w:val="20"/>
        </w:rPr>
      </w:pPr>
      <w:r>
        <w:rPr>
          <w:rFonts w:ascii="Arial" w:hAnsi="Arial" w:cs="Arial"/>
          <w:b/>
          <w:sz w:val="20"/>
          <w:szCs w:val="20"/>
        </w:rPr>
        <w:t>Preventivní kontroly Zařízení</w:t>
      </w:r>
    </w:p>
    <w:p w14:paraId="5D590566" w14:textId="77777777" w:rsidR="000437F6" w:rsidRDefault="000437F6">
      <w:pPr>
        <w:spacing w:after="120" w:line="276" w:lineRule="auto"/>
        <w:ind w:left="360"/>
        <w:jc w:val="both"/>
        <w:rPr>
          <w:rFonts w:ascii="Arial" w:hAnsi="Arial" w:cs="Arial"/>
          <w:sz w:val="20"/>
          <w:szCs w:val="20"/>
        </w:rPr>
      </w:pPr>
    </w:p>
    <w:p w14:paraId="3B30F132" w14:textId="4433E77D" w:rsidR="000437F6" w:rsidRDefault="006A6B53">
      <w:pPr>
        <w:spacing w:after="120" w:line="276" w:lineRule="auto"/>
        <w:ind w:left="360"/>
        <w:jc w:val="both"/>
        <w:rPr>
          <w:rFonts w:ascii="Arial" w:hAnsi="Arial" w:cs="Arial"/>
          <w:sz w:val="20"/>
          <w:szCs w:val="20"/>
        </w:rPr>
      </w:pPr>
      <w:r w:rsidRPr="0080221D">
        <w:rPr>
          <w:rFonts w:ascii="Arial" w:hAnsi="Arial" w:cs="Arial"/>
          <w:sz w:val="20"/>
          <w:szCs w:val="20"/>
        </w:rPr>
        <w:t>Četnost preventivních kontrol Zařízení dle doporučení výrobce: ………………</w:t>
      </w:r>
      <w:proofErr w:type="gramStart"/>
      <w:r w:rsidRPr="0080221D">
        <w:rPr>
          <w:rFonts w:ascii="Arial" w:hAnsi="Arial" w:cs="Arial"/>
          <w:sz w:val="20"/>
          <w:szCs w:val="20"/>
        </w:rPr>
        <w:t>…../za</w:t>
      </w:r>
      <w:proofErr w:type="gramEnd"/>
      <w:r w:rsidRPr="0080221D">
        <w:rPr>
          <w:rFonts w:ascii="Arial" w:hAnsi="Arial" w:cs="Arial"/>
          <w:sz w:val="20"/>
          <w:szCs w:val="20"/>
        </w:rPr>
        <w:t xml:space="preserve"> 12 měsíců po sobě jdoucích dle čl. </w:t>
      </w:r>
      <w:r w:rsidR="00A03AA4" w:rsidRPr="0080221D">
        <w:rPr>
          <w:rFonts w:ascii="Arial" w:hAnsi="Arial" w:cs="Arial"/>
          <w:sz w:val="20"/>
          <w:szCs w:val="20"/>
        </w:rPr>
        <w:t>5</w:t>
      </w:r>
      <w:r w:rsidRPr="0080221D">
        <w:rPr>
          <w:rFonts w:ascii="Arial" w:hAnsi="Arial" w:cs="Arial"/>
          <w:sz w:val="20"/>
          <w:szCs w:val="20"/>
        </w:rPr>
        <w:t>.1.b. smlouvy.</w:t>
      </w:r>
    </w:p>
    <w:p w14:paraId="5FA1EE84" w14:textId="77777777" w:rsidR="000437F6" w:rsidRDefault="000437F6">
      <w:pPr>
        <w:spacing w:line="276" w:lineRule="auto"/>
        <w:rPr>
          <w:rFonts w:ascii="Arial" w:hAnsi="Arial" w:cs="Arial"/>
          <w:sz w:val="20"/>
          <w:szCs w:val="20"/>
        </w:rPr>
      </w:pPr>
    </w:p>
    <w:p w14:paraId="6248389C" w14:textId="77777777" w:rsidR="000437F6" w:rsidRDefault="000437F6">
      <w:pPr>
        <w:spacing w:line="276" w:lineRule="auto"/>
        <w:rPr>
          <w:rFonts w:ascii="Arial" w:hAnsi="Arial" w:cs="Arial"/>
          <w:sz w:val="20"/>
          <w:szCs w:val="20"/>
        </w:rPr>
      </w:pPr>
    </w:p>
    <w:p w14:paraId="07B09FC7" w14:textId="77777777" w:rsidR="000437F6" w:rsidRDefault="000437F6">
      <w:pPr>
        <w:spacing w:line="276" w:lineRule="auto"/>
        <w:rPr>
          <w:rFonts w:ascii="Arial" w:hAnsi="Arial" w:cs="Arial"/>
          <w:sz w:val="20"/>
          <w:szCs w:val="20"/>
        </w:rPr>
      </w:pPr>
    </w:p>
    <w:p w14:paraId="1DEE4660" w14:textId="77777777" w:rsidR="000437F6" w:rsidRDefault="000437F6">
      <w:pPr>
        <w:spacing w:line="276" w:lineRule="auto"/>
        <w:rPr>
          <w:rFonts w:ascii="Arial" w:hAnsi="Arial" w:cs="Arial"/>
          <w:sz w:val="20"/>
          <w:szCs w:val="20"/>
        </w:rPr>
      </w:pPr>
    </w:p>
    <w:p w14:paraId="590E8360" w14:textId="77777777" w:rsidR="000437F6" w:rsidRDefault="000437F6">
      <w:pPr>
        <w:spacing w:line="276" w:lineRule="auto"/>
        <w:rPr>
          <w:rFonts w:ascii="Arial" w:hAnsi="Arial" w:cs="Arial"/>
        </w:rPr>
      </w:pPr>
    </w:p>
    <w:p w14:paraId="1CD2E40D" w14:textId="77777777" w:rsidR="000437F6" w:rsidRDefault="000437F6">
      <w:pPr>
        <w:spacing w:line="276" w:lineRule="auto"/>
        <w:rPr>
          <w:rFonts w:ascii="Arial" w:hAnsi="Arial" w:cs="Arial"/>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0437F6" w14:paraId="02874706" w14:textId="77777777">
        <w:trPr>
          <w:jc w:val="center"/>
        </w:trPr>
        <w:tc>
          <w:tcPr>
            <w:tcW w:w="4975" w:type="dxa"/>
          </w:tcPr>
          <w:p w14:paraId="618388F5" w14:textId="77777777" w:rsidR="000437F6" w:rsidRDefault="006A6B53">
            <w:pPr>
              <w:spacing w:line="276" w:lineRule="auto"/>
              <w:jc w:val="center"/>
              <w:rPr>
                <w:rFonts w:ascii="Arial" w:hAnsi="Arial" w:cs="Arial"/>
                <w:b/>
                <w:sz w:val="20"/>
                <w:szCs w:val="20"/>
              </w:rPr>
            </w:pPr>
            <w:r>
              <w:rPr>
                <w:rFonts w:ascii="Arial" w:hAnsi="Arial" w:cs="Arial"/>
                <w:b/>
                <w:sz w:val="20"/>
                <w:szCs w:val="20"/>
              </w:rPr>
              <w:t>Objednatel:</w:t>
            </w:r>
          </w:p>
          <w:p w14:paraId="0E2A0EBA" w14:textId="77777777" w:rsidR="000437F6" w:rsidRDefault="000437F6">
            <w:pPr>
              <w:spacing w:line="276" w:lineRule="auto"/>
              <w:jc w:val="center"/>
              <w:rPr>
                <w:rFonts w:ascii="Arial" w:hAnsi="Arial" w:cs="Arial"/>
                <w:sz w:val="20"/>
                <w:szCs w:val="20"/>
              </w:rPr>
            </w:pPr>
          </w:p>
          <w:p w14:paraId="7E83A260" w14:textId="77777777" w:rsidR="000437F6" w:rsidRDefault="000437F6">
            <w:pPr>
              <w:spacing w:line="276" w:lineRule="auto"/>
              <w:jc w:val="center"/>
              <w:rPr>
                <w:rFonts w:ascii="Arial" w:hAnsi="Arial" w:cs="Arial"/>
                <w:sz w:val="20"/>
                <w:szCs w:val="20"/>
              </w:rPr>
            </w:pPr>
          </w:p>
          <w:p w14:paraId="1AF92E8B" w14:textId="77777777" w:rsidR="000437F6" w:rsidRDefault="000437F6">
            <w:pPr>
              <w:spacing w:line="276" w:lineRule="auto"/>
              <w:jc w:val="center"/>
              <w:rPr>
                <w:rFonts w:ascii="Arial" w:hAnsi="Arial" w:cs="Arial"/>
                <w:sz w:val="20"/>
                <w:szCs w:val="20"/>
              </w:rPr>
            </w:pPr>
          </w:p>
          <w:p w14:paraId="647B531A" w14:textId="77777777" w:rsidR="000437F6" w:rsidRDefault="000437F6">
            <w:pPr>
              <w:spacing w:line="276" w:lineRule="auto"/>
              <w:jc w:val="center"/>
              <w:rPr>
                <w:rFonts w:ascii="Arial" w:hAnsi="Arial" w:cs="Arial"/>
                <w:sz w:val="20"/>
                <w:szCs w:val="20"/>
              </w:rPr>
            </w:pPr>
          </w:p>
          <w:p w14:paraId="6A2FE6A8" w14:textId="4508D327" w:rsidR="000437F6" w:rsidRDefault="006A6B53">
            <w:pPr>
              <w:spacing w:line="276" w:lineRule="auto"/>
              <w:jc w:val="center"/>
              <w:rPr>
                <w:rFonts w:ascii="Arial" w:hAnsi="Arial" w:cs="Arial"/>
                <w:sz w:val="20"/>
                <w:szCs w:val="20"/>
              </w:rPr>
            </w:pPr>
            <w:r>
              <w:rPr>
                <w:rFonts w:ascii="Arial" w:hAnsi="Arial" w:cs="Arial"/>
                <w:sz w:val="20"/>
                <w:szCs w:val="20"/>
              </w:rPr>
              <w:t>V_______________</w:t>
            </w:r>
            <w:r w:rsidR="00C557E4">
              <w:rPr>
                <w:rFonts w:ascii="Arial" w:hAnsi="Arial" w:cs="Arial"/>
                <w:sz w:val="20"/>
                <w:szCs w:val="20"/>
              </w:rPr>
              <w:t xml:space="preserve"> </w:t>
            </w:r>
            <w:r>
              <w:rPr>
                <w:rFonts w:ascii="Arial" w:hAnsi="Arial" w:cs="Arial"/>
                <w:sz w:val="20"/>
                <w:szCs w:val="20"/>
              </w:rPr>
              <w:t>dne _______ 201</w:t>
            </w:r>
            <w:r w:rsidR="008B2096">
              <w:rPr>
                <w:rFonts w:ascii="Arial" w:hAnsi="Arial" w:cs="Arial"/>
                <w:sz w:val="20"/>
                <w:szCs w:val="20"/>
              </w:rPr>
              <w:t>8</w:t>
            </w:r>
          </w:p>
          <w:p w14:paraId="4AB0AF8B" w14:textId="77777777" w:rsidR="000437F6" w:rsidRDefault="000437F6">
            <w:pPr>
              <w:spacing w:line="276" w:lineRule="auto"/>
              <w:jc w:val="center"/>
              <w:rPr>
                <w:rFonts w:ascii="Arial" w:hAnsi="Arial" w:cs="Arial"/>
                <w:sz w:val="20"/>
                <w:szCs w:val="20"/>
              </w:rPr>
            </w:pPr>
          </w:p>
          <w:p w14:paraId="774B52A4" w14:textId="77777777" w:rsidR="000437F6" w:rsidRDefault="000437F6">
            <w:pPr>
              <w:spacing w:line="276" w:lineRule="auto"/>
              <w:jc w:val="center"/>
              <w:rPr>
                <w:rFonts w:ascii="Arial" w:hAnsi="Arial" w:cs="Arial"/>
                <w:sz w:val="20"/>
                <w:szCs w:val="20"/>
              </w:rPr>
            </w:pPr>
          </w:p>
          <w:p w14:paraId="1FAE540B" w14:textId="77777777" w:rsidR="000437F6" w:rsidRDefault="000437F6">
            <w:pPr>
              <w:spacing w:line="276" w:lineRule="auto"/>
              <w:jc w:val="center"/>
              <w:rPr>
                <w:rFonts w:ascii="Arial" w:hAnsi="Arial" w:cs="Arial"/>
                <w:sz w:val="20"/>
                <w:szCs w:val="20"/>
              </w:rPr>
            </w:pPr>
          </w:p>
          <w:p w14:paraId="7DDAE436" w14:textId="77777777" w:rsidR="000437F6" w:rsidRDefault="000437F6">
            <w:pPr>
              <w:spacing w:line="276" w:lineRule="auto"/>
              <w:jc w:val="center"/>
              <w:rPr>
                <w:rFonts w:ascii="Arial" w:hAnsi="Arial" w:cs="Arial"/>
                <w:sz w:val="20"/>
                <w:szCs w:val="20"/>
              </w:rPr>
            </w:pPr>
          </w:p>
        </w:tc>
        <w:tc>
          <w:tcPr>
            <w:tcW w:w="4795" w:type="dxa"/>
          </w:tcPr>
          <w:p w14:paraId="5171F0FD" w14:textId="77777777" w:rsidR="000437F6" w:rsidRDefault="006A6B53">
            <w:pPr>
              <w:spacing w:line="276" w:lineRule="auto"/>
              <w:jc w:val="center"/>
              <w:rPr>
                <w:rFonts w:ascii="Arial" w:hAnsi="Arial" w:cs="Arial"/>
                <w:b/>
                <w:sz w:val="20"/>
                <w:szCs w:val="20"/>
              </w:rPr>
            </w:pPr>
            <w:r>
              <w:rPr>
                <w:rFonts w:ascii="Arial" w:hAnsi="Arial" w:cs="Arial"/>
                <w:b/>
                <w:sz w:val="20"/>
                <w:szCs w:val="20"/>
              </w:rPr>
              <w:t>Poskytovatel:</w:t>
            </w:r>
          </w:p>
          <w:p w14:paraId="1B37000A" w14:textId="77777777" w:rsidR="000437F6" w:rsidRDefault="000437F6">
            <w:pPr>
              <w:spacing w:line="276" w:lineRule="auto"/>
              <w:jc w:val="center"/>
              <w:rPr>
                <w:rFonts w:ascii="Arial" w:hAnsi="Arial" w:cs="Arial"/>
                <w:sz w:val="20"/>
                <w:szCs w:val="20"/>
              </w:rPr>
            </w:pPr>
          </w:p>
          <w:p w14:paraId="28094937" w14:textId="77777777" w:rsidR="000437F6" w:rsidRDefault="000437F6">
            <w:pPr>
              <w:spacing w:line="276" w:lineRule="auto"/>
              <w:jc w:val="center"/>
              <w:rPr>
                <w:rFonts w:ascii="Arial" w:hAnsi="Arial" w:cs="Arial"/>
                <w:sz w:val="20"/>
                <w:szCs w:val="20"/>
              </w:rPr>
            </w:pPr>
          </w:p>
          <w:p w14:paraId="074A84B2" w14:textId="77777777" w:rsidR="000437F6" w:rsidRDefault="000437F6">
            <w:pPr>
              <w:spacing w:line="276" w:lineRule="auto"/>
              <w:jc w:val="center"/>
              <w:rPr>
                <w:rFonts w:ascii="Arial" w:hAnsi="Arial" w:cs="Arial"/>
                <w:sz w:val="20"/>
                <w:szCs w:val="20"/>
              </w:rPr>
            </w:pPr>
          </w:p>
          <w:p w14:paraId="50D15F9A" w14:textId="77777777" w:rsidR="000437F6" w:rsidRDefault="000437F6">
            <w:pPr>
              <w:spacing w:line="276" w:lineRule="auto"/>
              <w:jc w:val="center"/>
              <w:rPr>
                <w:rFonts w:ascii="Arial" w:hAnsi="Arial" w:cs="Arial"/>
                <w:sz w:val="20"/>
                <w:szCs w:val="20"/>
              </w:rPr>
            </w:pPr>
          </w:p>
          <w:p w14:paraId="0B4D86F7" w14:textId="5CD2E991" w:rsidR="000437F6" w:rsidRDefault="006A6B53">
            <w:pPr>
              <w:spacing w:line="276" w:lineRule="auto"/>
              <w:jc w:val="center"/>
              <w:rPr>
                <w:rFonts w:ascii="Arial" w:hAnsi="Arial" w:cs="Arial"/>
                <w:sz w:val="20"/>
                <w:szCs w:val="20"/>
              </w:rPr>
            </w:pPr>
            <w:r>
              <w:rPr>
                <w:rFonts w:ascii="Arial" w:hAnsi="Arial" w:cs="Arial"/>
                <w:sz w:val="20"/>
                <w:szCs w:val="20"/>
              </w:rPr>
              <w:t>V ____________ dne _______ 201</w:t>
            </w:r>
            <w:r w:rsidR="008B2096">
              <w:rPr>
                <w:rFonts w:ascii="Arial" w:hAnsi="Arial" w:cs="Arial"/>
                <w:sz w:val="20"/>
                <w:szCs w:val="20"/>
              </w:rPr>
              <w:t>8</w:t>
            </w:r>
          </w:p>
          <w:p w14:paraId="383F7A69" w14:textId="77777777" w:rsidR="000437F6" w:rsidRDefault="000437F6">
            <w:pPr>
              <w:spacing w:line="276" w:lineRule="auto"/>
              <w:jc w:val="center"/>
              <w:rPr>
                <w:rFonts w:ascii="Arial" w:hAnsi="Arial" w:cs="Arial"/>
                <w:sz w:val="20"/>
                <w:szCs w:val="20"/>
              </w:rPr>
            </w:pPr>
          </w:p>
          <w:p w14:paraId="7647EF53" w14:textId="77777777" w:rsidR="000437F6" w:rsidRDefault="000437F6">
            <w:pPr>
              <w:spacing w:line="276" w:lineRule="auto"/>
              <w:jc w:val="center"/>
              <w:rPr>
                <w:rFonts w:ascii="Arial" w:hAnsi="Arial" w:cs="Arial"/>
                <w:sz w:val="20"/>
                <w:szCs w:val="20"/>
              </w:rPr>
            </w:pPr>
          </w:p>
          <w:p w14:paraId="40B5338C" w14:textId="77777777" w:rsidR="000437F6" w:rsidRDefault="000437F6">
            <w:pPr>
              <w:spacing w:line="276" w:lineRule="auto"/>
              <w:jc w:val="center"/>
              <w:rPr>
                <w:rFonts w:ascii="Arial" w:hAnsi="Arial" w:cs="Arial"/>
                <w:sz w:val="20"/>
                <w:szCs w:val="20"/>
              </w:rPr>
            </w:pPr>
          </w:p>
        </w:tc>
      </w:tr>
      <w:tr w:rsidR="000437F6" w14:paraId="4B863F27" w14:textId="77777777">
        <w:trPr>
          <w:jc w:val="center"/>
        </w:trPr>
        <w:tc>
          <w:tcPr>
            <w:tcW w:w="4975" w:type="dxa"/>
          </w:tcPr>
          <w:p w14:paraId="1ABC5765"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46718999"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0CB87D24"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1CA5774B"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c>
          <w:tcPr>
            <w:tcW w:w="4795" w:type="dxa"/>
          </w:tcPr>
          <w:p w14:paraId="12DE27FA"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6FB07058"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5ED2C798"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573FF426"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r>
    </w:tbl>
    <w:p w14:paraId="7831A3D7" w14:textId="77777777" w:rsidR="000437F6" w:rsidRDefault="000437F6">
      <w:pPr>
        <w:spacing w:line="276" w:lineRule="auto"/>
        <w:rPr>
          <w:rFonts w:ascii="Arial" w:hAnsi="Arial" w:cs="Arial"/>
        </w:rPr>
      </w:pPr>
    </w:p>
    <w:p w14:paraId="236765CB" w14:textId="77777777" w:rsidR="000437F6" w:rsidRDefault="000437F6">
      <w:pPr>
        <w:spacing w:line="276" w:lineRule="auto"/>
        <w:rPr>
          <w:rFonts w:ascii="Arial" w:hAnsi="Arial" w:cs="Arial"/>
        </w:rPr>
      </w:pPr>
    </w:p>
    <w:p w14:paraId="50B8EBCB" w14:textId="77777777" w:rsidR="000437F6" w:rsidRDefault="000437F6">
      <w:pPr>
        <w:spacing w:line="276" w:lineRule="auto"/>
        <w:rPr>
          <w:rFonts w:ascii="Arial" w:hAnsi="Arial" w:cs="Arial"/>
        </w:rPr>
      </w:pPr>
    </w:p>
    <w:p w14:paraId="613ABCC9" w14:textId="77777777" w:rsidR="000437F6" w:rsidRDefault="000437F6">
      <w:pPr>
        <w:spacing w:line="276" w:lineRule="auto"/>
        <w:rPr>
          <w:rFonts w:ascii="Arial" w:hAnsi="Arial" w:cs="Arial"/>
        </w:rPr>
      </w:pPr>
    </w:p>
    <w:p w14:paraId="25695665" w14:textId="77777777" w:rsidR="000437F6" w:rsidRDefault="000437F6">
      <w:pPr>
        <w:spacing w:line="276" w:lineRule="auto"/>
        <w:rPr>
          <w:rFonts w:ascii="Arial" w:hAnsi="Arial" w:cs="Arial"/>
        </w:rPr>
      </w:pPr>
    </w:p>
    <w:p w14:paraId="55241F55" w14:textId="77777777" w:rsidR="000437F6" w:rsidRDefault="000437F6">
      <w:pPr>
        <w:spacing w:line="276" w:lineRule="auto"/>
        <w:rPr>
          <w:rFonts w:ascii="Arial" w:hAnsi="Arial" w:cs="Arial"/>
        </w:rPr>
      </w:pPr>
    </w:p>
    <w:p w14:paraId="65D2D405" w14:textId="77777777" w:rsidR="000437F6" w:rsidRDefault="000437F6">
      <w:pPr>
        <w:spacing w:line="276" w:lineRule="auto"/>
        <w:rPr>
          <w:rFonts w:ascii="Arial" w:hAnsi="Arial" w:cs="Arial"/>
        </w:rPr>
      </w:pPr>
    </w:p>
    <w:p w14:paraId="641CC358" w14:textId="77777777" w:rsidR="000437F6" w:rsidRDefault="000437F6">
      <w:pPr>
        <w:spacing w:line="276" w:lineRule="auto"/>
        <w:rPr>
          <w:rFonts w:ascii="Arial" w:hAnsi="Arial" w:cs="Arial"/>
        </w:rPr>
      </w:pPr>
    </w:p>
    <w:p w14:paraId="3E7EE6A7" w14:textId="77777777" w:rsidR="000437F6" w:rsidRDefault="000437F6">
      <w:pPr>
        <w:spacing w:line="276" w:lineRule="auto"/>
        <w:rPr>
          <w:rFonts w:ascii="Arial" w:hAnsi="Arial" w:cs="Arial"/>
        </w:rPr>
      </w:pPr>
    </w:p>
    <w:p w14:paraId="25636CC9" w14:textId="77777777" w:rsidR="000437F6" w:rsidRDefault="000437F6">
      <w:pPr>
        <w:spacing w:line="276" w:lineRule="auto"/>
        <w:rPr>
          <w:rFonts w:ascii="Arial" w:hAnsi="Arial" w:cs="Arial"/>
        </w:rPr>
      </w:pPr>
    </w:p>
    <w:p w14:paraId="725125DF" w14:textId="77777777" w:rsidR="000437F6" w:rsidRDefault="000437F6">
      <w:pPr>
        <w:spacing w:line="276" w:lineRule="auto"/>
        <w:rPr>
          <w:rFonts w:ascii="Arial" w:hAnsi="Arial" w:cs="Arial"/>
        </w:rPr>
      </w:pPr>
    </w:p>
    <w:p w14:paraId="2E26C776" w14:textId="77777777" w:rsidR="000437F6" w:rsidRDefault="000437F6">
      <w:pPr>
        <w:spacing w:line="276" w:lineRule="auto"/>
        <w:rPr>
          <w:rFonts w:ascii="Arial" w:hAnsi="Arial" w:cs="Arial"/>
        </w:rPr>
      </w:pPr>
    </w:p>
    <w:p w14:paraId="20BEBFA1" w14:textId="77777777" w:rsidR="000437F6" w:rsidRDefault="000437F6">
      <w:pPr>
        <w:spacing w:line="276" w:lineRule="auto"/>
        <w:rPr>
          <w:rFonts w:ascii="Arial" w:hAnsi="Arial" w:cs="Arial"/>
        </w:rPr>
      </w:pPr>
    </w:p>
    <w:p w14:paraId="50CA3B16" w14:textId="77777777" w:rsidR="000437F6" w:rsidRDefault="000437F6">
      <w:pPr>
        <w:spacing w:line="276" w:lineRule="auto"/>
        <w:rPr>
          <w:rFonts w:ascii="Arial" w:hAnsi="Arial" w:cs="Arial"/>
        </w:rPr>
      </w:pPr>
    </w:p>
    <w:p w14:paraId="79498C49" w14:textId="77777777" w:rsidR="000437F6" w:rsidRDefault="000437F6">
      <w:pPr>
        <w:spacing w:line="276" w:lineRule="auto"/>
        <w:rPr>
          <w:rFonts w:ascii="Arial" w:hAnsi="Arial" w:cs="Arial"/>
        </w:rPr>
      </w:pPr>
    </w:p>
    <w:p w14:paraId="1597CFCC" w14:textId="77777777" w:rsidR="000437F6" w:rsidRDefault="000437F6">
      <w:pPr>
        <w:spacing w:line="276" w:lineRule="auto"/>
        <w:rPr>
          <w:rFonts w:ascii="Arial" w:hAnsi="Arial" w:cs="Arial"/>
        </w:rPr>
      </w:pPr>
    </w:p>
    <w:p w14:paraId="7C0B8193" w14:textId="77777777" w:rsidR="000437F6" w:rsidRDefault="000437F6">
      <w:pPr>
        <w:spacing w:line="276" w:lineRule="auto"/>
        <w:rPr>
          <w:rFonts w:ascii="Arial" w:hAnsi="Arial" w:cs="Arial"/>
        </w:rPr>
      </w:pPr>
    </w:p>
    <w:p w14:paraId="6076D4A5" w14:textId="77777777" w:rsidR="000437F6" w:rsidRDefault="000437F6">
      <w:pPr>
        <w:spacing w:line="276" w:lineRule="auto"/>
        <w:rPr>
          <w:rFonts w:ascii="Arial" w:hAnsi="Arial" w:cs="Arial"/>
        </w:rPr>
      </w:pPr>
    </w:p>
    <w:p w14:paraId="49C89BAD" w14:textId="77777777" w:rsidR="000437F6" w:rsidRDefault="000437F6">
      <w:pPr>
        <w:spacing w:line="276" w:lineRule="auto"/>
        <w:rPr>
          <w:rFonts w:ascii="Arial" w:hAnsi="Arial" w:cs="Arial"/>
        </w:rPr>
      </w:pPr>
    </w:p>
    <w:p w14:paraId="30091E9B" w14:textId="77777777" w:rsidR="000437F6" w:rsidRDefault="006A6B53" w:rsidP="00564D96">
      <w:pPr>
        <w:suppressAutoHyphens w:val="0"/>
        <w:spacing w:line="276" w:lineRule="auto"/>
        <w:jc w:val="center"/>
        <w:rPr>
          <w:rFonts w:ascii="Arial" w:hAnsi="Arial" w:cs="Arial"/>
          <w:b/>
        </w:rPr>
      </w:pPr>
      <w:r>
        <w:rPr>
          <w:rFonts w:ascii="Arial" w:hAnsi="Arial" w:cs="Arial"/>
          <w:b/>
        </w:rPr>
        <w:br w:type="page"/>
      </w:r>
      <w:bookmarkStart w:id="2" w:name="_GoBack"/>
      <w:bookmarkEnd w:id="2"/>
      <w:r>
        <w:rPr>
          <w:rFonts w:ascii="Arial" w:hAnsi="Arial" w:cs="Arial"/>
          <w:b/>
        </w:rPr>
        <w:lastRenderedPageBreak/>
        <w:t xml:space="preserve">Příloha č. 4    </w:t>
      </w:r>
    </w:p>
    <w:p w14:paraId="68E7E338" w14:textId="77777777" w:rsidR="000437F6" w:rsidRDefault="000437F6">
      <w:pPr>
        <w:spacing w:line="276" w:lineRule="auto"/>
        <w:rPr>
          <w:rFonts w:ascii="Arial" w:hAnsi="Arial" w:cs="Arial"/>
        </w:rPr>
      </w:pPr>
    </w:p>
    <w:p w14:paraId="2304BD0D" w14:textId="64EE3122" w:rsidR="000437F6" w:rsidRDefault="006A6B53">
      <w:pPr>
        <w:spacing w:line="276" w:lineRule="auto"/>
        <w:ind w:left="708" w:firstLine="708"/>
        <w:rPr>
          <w:rFonts w:ascii="Arial" w:hAnsi="Arial" w:cs="Arial"/>
          <w:b/>
          <w:sz w:val="20"/>
          <w:szCs w:val="20"/>
        </w:rPr>
      </w:pPr>
      <w:r>
        <w:rPr>
          <w:rFonts w:ascii="Arial" w:hAnsi="Arial" w:cs="Arial"/>
          <w:b/>
          <w:sz w:val="20"/>
          <w:szCs w:val="20"/>
        </w:rPr>
        <w:t xml:space="preserve">Doklad o pojištění dle bodu </w:t>
      </w:r>
      <w:r w:rsidR="00DE040D">
        <w:rPr>
          <w:rFonts w:ascii="Arial" w:hAnsi="Arial" w:cs="Arial"/>
          <w:b/>
          <w:sz w:val="20"/>
          <w:szCs w:val="20"/>
        </w:rPr>
        <w:t>7.19</w:t>
      </w:r>
      <w:r w:rsidR="00F632B0">
        <w:rPr>
          <w:rFonts w:ascii="Arial" w:hAnsi="Arial" w:cs="Arial"/>
          <w:b/>
          <w:sz w:val="20"/>
          <w:szCs w:val="20"/>
        </w:rPr>
        <w:t>.</w:t>
      </w:r>
      <w:r>
        <w:rPr>
          <w:rFonts w:ascii="Arial" w:hAnsi="Arial" w:cs="Arial"/>
          <w:b/>
          <w:sz w:val="20"/>
          <w:szCs w:val="20"/>
        </w:rPr>
        <w:t xml:space="preserve"> servisní smlouvy</w:t>
      </w:r>
    </w:p>
    <w:p w14:paraId="07D5702C" w14:textId="77777777" w:rsidR="000437F6" w:rsidRDefault="000437F6">
      <w:pPr>
        <w:spacing w:line="276" w:lineRule="auto"/>
        <w:ind w:left="708" w:firstLine="708"/>
        <w:rPr>
          <w:rFonts w:ascii="Arial" w:hAnsi="Arial" w:cs="Arial"/>
          <w:b/>
        </w:rPr>
      </w:pPr>
    </w:p>
    <w:p w14:paraId="223CF04C" w14:textId="77777777" w:rsidR="000437F6" w:rsidRDefault="000437F6">
      <w:pPr>
        <w:spacing w:line="276" w:lineRule="auto"/>
        <w:rPr>
          <w:rFonts w:ascii="Arial" w:hAnsi="Arial" w:cs="Arial"/>
        </w:rPr>
      </w:pPr>
    </w:p>
    <w:p w14:paraId="16DB62D0" w14:textId="77777777" w:rsidR="000437F6" w:rsidRDefault="000437F6">
      <w:pPr>
        <w:spacing w:line="276" w:lineRule="auto"/>
        <w:rPr>
          <w:rFonts w:ascii="Arial" w:hAnsi="Arial" w:cs="Arial"/>
        </w:rPr>
      </w:pPr>
    </w:p>
    <w:p w14:paraId="796A78CF" w14:textId="77777777" w:rsidR="000437F6" w:rsidRDefault="000437F6">
      <w:pPr>
        <w:spacing w:line="276" w:lineRule="auto"/>
        <w:rPr>
          <w:rFonts w:ascii="Arial" w:hAnsi="Arial" w:cs="Arial"/>
        </w:rPr>
      </w:pPr>
    </w:p>
    <w:p w14:paraId="04A9A6B2" w14:textId="77777777" w:rsidR="000437F6" w:rsidRDefault="000437F6">
      <w:pPr>
        <w:spacing w:line="276" w:lineRule="auto"/>
        <w:rPr>
          <w:rFonts w:ascii="Arial" w:hAnsi="Arial" w:cs="Arial"/>
        </w:rPr>
      </w:pPr>
    </w:p>
    <w:p w14:paraId="7B6CBA20" w14:textId="77777777" w:rsidR="000437F6" w:rsidRDefault="000437F6">
      <w:pPr>
        <w:spacing w:line="276" w:lineRule="auto"/>
        <w:rPr>
          <w:rFonts w:ascii="Arial" w:hAnsi="Arial" w:cs="Arial"/>
        </w:rPr>
      </w:pPr>
    </w:p>
    <w:p w14:paraId="152D5810" w14:textId="77777777" w:rsidR="000437F6" w:rsidRDefault="000437F6">
      <w:pPr>
        <w:spacing w:line="276" w:lineRule="auto"/>
        <w:rPr>
          <w:rFonts w:ascii="Arial" w:hAnsi="Arial" w:cs="Arial"/>
        </w:rPr>
      </w:pPr>
    </w:p>
    <w:p w14:paraId="079809CD" w14:textId="77777777" w:rsidR="000437F6" w:rsidRDefault="000437F6">
      <w:pPr>
        <w:spacing w:line="276" w:lineRule="auto"/>
        <w:rPr>
          <w:rFonts w:ascii="Arial" w:hAnsi="Arial" w:cs="Arial"/>
        </w:rPr>
      </w:pPr>
    </w:p>
    <w:p w14:paraId="6EBCA27C" w14:textId="77777777" w:rsidR="000437F6" w:rsidRDefault="000437F6">
      <w:pPr>
        <w:spacing w:line="276" w:lineRule="auto"/>
        <w:rPr>
          <w:rFonts w:ascii="Arial" w:hAnsi="Arial" w:cs="Arial"/>
        </w:rPr>
      </w:pPr>
    </w:p>
    <w:p w14:paraId="55B264E8" w14:textId="77777777" w:rsidR="000437F6" w:rsidRDefault="000437F6">
      <w:pPr>
        <w:spacing w:line="276" w:lineRule="auto"/>
        <w:rPr>
          <w:rFonts w:ascii="Arial" w:hAnsi="Arial" w:cs="Arial"/>
        </w:rPr>
      </w:pPr>
    </w:p>
    <w:p w14:paraId="37D60DD8" w14:textId="77777777" w:rsidR="000437F6" w:rsidRDefault="000437F6">
      <w:pPr>
        <w:spacing w:line="276" w:lineRule="auto"/>
        <w:rPr>
          <w:rFonts w:ascii="Arial" w:hAnsi="Arial" w:cs="Arial"/>
        </w:rPr>
      </w:pPr>
    </w:p>
    <w:p w14:paraId="29DDF116" w14:textId="77777777" w:rsidR="000437F6" w:rsidRDefault="000437F6">
      <w:pPr>
        <w:spacing w:line="276" w:lineRule="auto"/>
        <w:rPr>
          <w:rFonts w:ascii="Arial" w:hAnsi="Arial" w:cs="Arial"/>
        </w:rPr>
      </w:pPr>
    </w:p>
    <w:p w14:paraId="427695C2" w14:textId="77777777" w:rsidR="000437F6" w:rsidRDefault="000437F6">
      <w:pPr>
        <w:spacing w:line="276" w:lineRule="auto"/>
        <w:rPr>
          <w:rFonts w:ascii="Arial" w:hAnsi="Arial" w:cs="Arial"/>
        </w:rPr>
      </w:pPr>
    </w:p>
    <w:p w14:paraId="5A5C193A" w14:textId="77777777" w:rsidR="000437F6" w:rsidRDefault="000437F6">
      <w:pPr>
        <w:spacing w:line="276" w:lineRule="auto"/>
        <w:rPr>
          <w:rFonts w:ascii="Arial" w:hAnsi="Arial" w:cs="Arial"/>
        </w:rPr>
      </w:pPr>
    </w:p>
    <w:p w14:paraId="1A40B98A" w14:textId="77777777" w:rsidR="000437F6" w:rsidRDefault="000437F6">
      <w:pPr>
        <w:spacing w:line="276" w:lineRule="auto"/>
        <w:rPr>
          <w:rFonts w:ascii="Arial" w:hAnsi="Arial" w:cs="Arial"/>
        </w:rPr>
      </w:pPr>
    </w:p>
    <w:p w14:paraId="401A9316" w14:textId="77777777" w:rsidR="000437F6" w:rsidRDefault="000437F6">
      <w:pPr>
        <w:spacing w:line="276" w:lineRule="auto"/>
        <w:rPr>
          <w:rFonts w:ascii="Arial" w:hAnsi="Arial" w:cs="Arial"/>
        </w:rPr>
      </w:pPr>
    </w:p>
    <w:p w14:paraId="5689966C" w14:textId="77777777" w:rsidR="000437F6" w:rsidRDefault="000437F6">
      <w:pPr>
        <w:spacing w:line="276" w:lineRule="auto"/>
        <w:rPr>
          <w:rFonts w:ascii="Arial" w:hAnsi="Arial" w:cs="Arial"/>
        </w:rPr>
      </w:pPr>
    </w:p>
    <w:p w14:paraId="775C887E" w14:textId="77777777" w:rsidR="000437F6" w:rsidRDefault="000437F6">
      <w:pPr>
        <w:spacing w:line="276" w:lineRule="auto"/>
        <w:rPr>
          <w:rFonts w:ascii="Arial" w:hAnsi="Arial" w:cs="Arial"/>
        </w:rPr>
      </w:pPr>
    </w:p>
    <w:p w14:paraId="33ED531E" w14:textId="77777777" w:rsidR="000437F6" w:rsidRDefault="000437F6">
      <w:pPr>
        <w:spacing w:line="276" w:lineRule="auto"/>
        <w:rPr>
          <w:rFonts w:ascii="Arial" w:hAnsi="Arial" w:cs="Arial"/>
        </w:rPr>
      </w:pPr>
    </w:p>
    <w:p w14:paraId="329A7DCA" w14:textId="77777777" w:rsidR="000437F6" w:rsidRDefault="000437F6">
      <w:pPr>
        <w:spacing w:line="276" w:lineRule="auto"/>
        <w:rPr>
          <w:rFonts w:ascii="Arial" w:hAnsi="Arial" w:cs="Arial"/>
        </w:rPr>
      </w:pPr>
    </w:p>
    <w:p w14:paraId="6BD88AB1" w14:textId="77777777" w:rsidR="000437F6" w:rsidRDefault="000437F6">
      <w:pPr>
        <w:spacing w:line="276" w:lineRule="auto"/>
        <w:rPr>
          <w:rFonts w:ascii="Arial" w:hAnsi="Arial" w:cs="Arial"/>
        </w:rPr>
      </w:pPr>
    </w:p>
    <w:p w14:paraId="6D4DA01C" w14:textId="77777777" w:rsidR="000437F6" w:rsidRDefault="000437F6">
      <w:pPr>
        <w:spacing w:line="276" w:lineRule="auto"/>
        <w:rPr>
          <w:rFonts w:ascii="Arial" w:hAnsi="Arial" w:cs="Arial"/>
        </w:rPr>
      </w:pPr>
    </w:p>
    <w:p w14:paraId="56043D18" w14:textId="77777777" w:rsidR="000437F6" w:rsidRDefault="000437F6">
      <w:pPr>
        <w:spacing w:line="276" w:lineRule="auto"/>
        <w:rPr>
          <w:rFonts w:ascii="Arial" w:hAnsi="Arial" w:cs="Arial"/>
        </w:rPr>
      </w:pPr>
    </w:p>
    <w:p w14:paraId="7BA8A359" w14:textId="77777777" w:rsidR="000437F6" w:rsidRDefault="000437F6">
      <w:pPr>
        <w:spacing w:line="276" w:lineRule="auto"/>
        <w:rPr>
          <w:rFonts w:ascii="Arial" w:hAnsi="Arial" w:cs="Arial"/>
        </w:rPr>
      </w:pPr>
    </w:p>
    <w:p w14:paraId="0F8F812D" w14:textId="77777777" w:rsidR="000437F6" w:rsidRDefault="000437F6">
      <w:pPr>
        <w:spacing w:line="276" w:lineRule="auto"/>
        <w:rPr>
          <w:rFonts w:ascii="Arial" w:hAnsi="Arial" w:cs="Arial"/>
        </w:rPr>
      </w:pPr>
    </w:p>
    <w:p w14:paraId="0F5B47EF" w14:textId="77777777" w:rsidR="000437F6" w:rsidRDefault="000437F6">
      <w:pPr>
        <w:spacing w:line="276" w:lineRule="auto"/>
        <w:rPr>
          <w:rFonts w:ascii="Arial" w:hAnsi="Arial" w:cs="Arial"/>
        </w:rPr>
      </w:pPr>
    </w:p>
    <w:p w14:paraId="3BE35239" w14:textId="77777777" w:rsidR="000437F6" w:rsidRDefault="000437F6">
      <w:pPr>
        <w:pStyle w:val="Style29"/>
        <w:widowControl/>
        <w:spacing w:line="276" w:lineRule="auto"/>
        <w:jc w:val="center"/>
        <w:rPr>
          <w:rFonts w:ascii="Arial" w:hAnsi="Arial" w:cs="Arial"/>
        </w:rPr>
      </w:pPr>
    </w:p>
    <w:sectPr w:rsidR="000437F6">
      <w:footerReference w:type="default" r:id="rId9"/>
      <w:pgSz w:w="11906" w:h="16838"/>
      <w:pgMar w:top="1276" w:right="1417" w:bottom="1417" w:left="1417" w:header="142"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29B60A" w15:done="0"/>
  <w15:commentEx w15:paraId="1DF31F9E" w15:done="0"/>
  <w15:commentEx w15:paraId="5C648911" w15:done="0"/>
  <w15:commentEx w15:paraId="49CA83D8" w15:done="0"/>
  <w15:commentEx w15:paraId="725F6785" w15:done="0"/>
  <w15:commentEx w15:paraId="3756DD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6C339" w14:textId="77777777" w:rsidR="007A5511" w:rsidRDefault="007A5511">
      <w:r>
        <w:separator/>
      </w:r>
    </w:p>
  </w:endnote>
  <w:endnote w:type="continuationSeparator" w:id="0">
    <w:p w14:paraId="1990343C" w14:textId="77777777" w:rsidR="007A5511" w:rsidRDefault="007A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BD18A" w14:textId="77777777" w:rsidR="000437F6" w:rsidRDefault="000437F6">
    <w:pPr>
      <w:pStyle w:val="Zpat"/>
      <w:jc w:val="center"/>
      <w:rPr>
        <w:rFonts w:ascii="Verdana" w:hAnsi="Verdana" w:cs="Verdana"/>
        <w:sz w:val="16"/>
        <w:szCs w:val="16"/>
      </w:rPr>
    </w:pPr>
  </w:p>
  <w:p w14:paraId="383268FC" w14:textId="77777777" w:rsidR="000437F6" w:rsidRDefault="000437F6">
    <w:pPr>
      <w:pStyle w:val="Zpat"/>
      <w:jc w:val="center"/>
      <w:rPr>
        <w:rFonts w:ascii="Calibri" w:hAnsi="Calibri" w:cs="Calibri"/>
        <w:sz w:val="20"/>
        <w:szCs w:val="20"/>
      </w:rPr>
    </w:pPr>
  </w:p>
  <w:p w14:paraId="00F25AD3" w14:textId="77777777" w:rsidR="000437F6" w:rsidRDefault="000437F6">
    <w:pPr>
      <w:pStyle w:val="Zpat"/>
      <w:jc w:val="center"/>
      <w:rPr>
        <w:rFonts w:ascii="Verdana" w:hAnsi="Verdana" w:cs="Verdana"/>
        <w:sz w:val="16"/>
        <w:szCs w:val="16"/>
      </w:rPr>
    </w:pPr>
  </w:p>
  <w:p w14:paraId="6C930ADF" w14:textId="2E6B6E6E" w:rsidR="000437F6" w:rsidRDefault="006A6B53">
    <w:pPr>
      <w:pStyle w:val="Zpat"/>
      <w:jc w:val="center"/>
    </w:pPr>
    <w:r>
      <w:rPr>
        <w:rFonts w:ascii="Verdana" w:hAnsi="Verdana" w:cs="Verdana"/>
        <w:sz w:val="16"/>
        <w:szCs w:val="16"/>
      </w:rPr>
      <w:t xml:space="preserve">Stránka </w:t>
    </w:r>
    <w:r>
      <w:rPr>
        <w:rFonts w:cs="Verdana"/>
        <w:b/>
        <w:sz w:val="16"/>
        <w:szCs w:val="16"/>
      </w:rPr>
      <w:fldChar w:fldCharType="begin"/>
    </w:r>
    <w:r>
      <w:rPr>
        <w:rFonts w:cs="Verdana"/>
        <w:b/>
        <w:sz w:val="16"/>
        <w:szCs w:val="16"/>
      </w:rPr>
      <w:instrText xml:space="preserve"> PAGE </w:instrText>
    </w:r>
    <w:r>
      <w:rPr>
        <w:rFonts w:cs="Verdana"/>
        <w:b/>
        <w:sz w:val="16"/>
        <w:szCs w:val="16"/>
      </w:rPr>
      <w:fldChar w:fldCharType="separate"/>
    </w:r>
    <w:r w:rsidR="008E1423">
      <w:rPr>
        <w:rFonts w:cs="Verdana"/>
        <w:b/>
        <w:noProof/>
        <w:sz w:val="16"/>
        <w:szCs w:val="16"/>
      </w:rPr>
      <w:t>14</w:t>
    </w:r>
    <w:r>
      <w:rPr>
        <w:rFonts w:cs="Verdana"/>
        <w:b/>
        <w:sz w:val="16"/>
        <w:szCs w:val="16"/>
      </w:rPr>
      <w:fldChar w:fldCharType="end"/>
    </w:r>
    <w:r>
      <w:rPr>
        <w:rFonts w:ascii="Verdana" w:hAnsi="Verdana" w:cs="Verdana"/>
        <w:sz w:val="16"/>
        <w:szCs w:val="16"/>
      </w:rPr>
      <w:t xml:space="preserve"> z </w:t>
    </w:r>
    <w:r>
      <w:rPr>
        <w:rFonts w:cs="Verdana"/>
        <w:b/>
        <w:sz w:val="16"/>
        <w:szCs w:val="16"/>
      </w:rPr>
      <w:fldChar w:fldCharType="begin"/>
    </w:r>
    <w:r>
      <w:rPr>
        <w:rFonts w:cs="Verdana"/>
        <w:b/>
        <w:sz w:val="16"/>
        <w:szCs w:val="16"/>
      </w:rPr>
      <w:instrText xml:space="preserve"> NUMPAGES \*ARABIC </w:instrText>
    </w:r>
    <w:r>
      <w:rPr>
        <w:rFonts w:cs="Verdana"/>
        <w:b/>
        <w:sz w:val="16"/>
        <w:szCs w:val="16"/>
      </w:rPr>
      <w:fldChar w:fldCharType="separate"/>
    </w:r>
    <w:r w:rsidR="008E1423">
      <w:rPr>
        <w:rFonts w:cs="Verdana"/>
        <w:b/>
        <w:noProof/>
        <w:sz w:val="16"/>
        <w:szCs w:val="16"/>
      </w:rPr>
      <w:t>14</w:t>
    </w:r>
    <w:r>
      <w:rPr>
        <w:rFonts w:cs="Verdana"/>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3FB5A" w14:textId="77777777" w:rsidR="007A5511" w:rsidRDefault="007A5511">
      <w:r>
        <w:separator/>
      </w:r>
    </w:p>
  </w:footnote>
  <w:footnote w:type="continuationSeparator" w:id="0">
    <w:p w14:paraId="6C65E681" w14:textId="77777777" w:rsidR="007A5511" w:rsidRDefault="007A5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1EA032"/>
    <w:lvl w:ilvl="0">
      <w:start w:val="1"/>
      <w:numFmt w:val="decimal"/>
      <w:pStyle w:val="Smlouva1"/>
      <w:lvlText w:val="%1."/>
      <w:lvlJc w:val="left"/>
      <w:pPr>
        <w:tabs>
          <w:tab w:val="num" w:pos="2498"/>
        </w:tabs>
        <w:ind w:left="2498" w:hanging="360"/>
      </w:pPr>
      <w:rPr>
        <w:rFonts w:ascii="Times New Roman" w:hAnsi="Times New Roman" w:cs="Times New Roman"/>
        <w:b w:val="0"/>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36B41DE8"/>
    <w:name w:val="WW8Num4"/>
    <w:lvl w:ilvl="0">
      <w:start w:val="1"/>
      <w:numFmt w:val="decimal"/>
      <w:lvlText w:val="%1."/>
      <w:lvlJc w:val="left"/>
      <w:pPr>
        <w:tabs>
          <w:tab w:val="num" w:pos="390"/>
        </w:tabs>
        <w:ind w:left="390" w:hanging="390"/>
      </w:pPr>
      <w:rPr>
        <w:rFonts w:ascii="Arial" w:hAnsi="Arial" w:cs="Times New Roman" w:hint="default"/>
        <w:kern w:val="28"/>
        <w:sz w:val="28"/>
        <w:szCs w:val="28"/>
      </w:rPr>
    </w:lvl>
    <w:lvl w:ilvl="1">
      <w:start w:val="1"/>
      <w:numFmt w:val="decimal"/>
      <w:lvlText w:val="%1.%2."/>
      <w:lvlJc w:val="left"/>
      <w:pPr>
        <w:tabs>
          <w:tab w:val="num" w:pos="0"/>
        </w:tabs>
        <w:ind w:left="720" w:hanging="720"/>
      </w:pPr>
      <w:rPr>
        <w:rFonts w:ascii="Arial" w:hAnsi="Arial" w:cs="Times New Roman" w:hint="default"/>
        <w:b w:val="0"/>
        <w:kern w:val="20"/>
        <w:sz w:val="20"/>
        <w:szCs w:val="22"/>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hint="default"/>
      </w:rPr>
    </w:lvl>
    <w:lvl w:ilvl="4">
      <w:start w:val="1"/>
      <w:numFmt w:val="decimal"/>
      <w:lvlText w:val="%1.%2.%3.%4.%5."/>
      <w:lvlJc w:val="left"/>
      <w:pPr>
        <w:tabs>
          <w:tab w:val="num" w:pos="0"/>
        </w:tabs>
        <w:ind w:left="1440" w:hanging="1440"/>
      </w:pPr>
      <w:rPr>
        <w:rFonts w:ascii="Times New Roman" w:hAnsi="Times New Roman" w:cs="Times New Roman" w:hint="default"/>
      </w:rPr>
    </w:lvl>
    <w:lvl w:ilvl="5">
      <w:start w:val="1"/>
      <w:numFmt w:val="decimal"/>
      <w:lvlText w:val="%1.%2.%3.%4.%5.%6."/>
      <w:lvlJc w:val="left"/>
      <w:pPr>
        <w:tabs>
          <w:tab w:val="num" w:pos="0"/>
        </w:tabs>
        <w:ind w:left="1440" w:hanging="1440"/>
      </w:pPr>
      <w:rPr>
        <w:rFonts w:ascii="Times New Roman" w:hAnsi="Times New Roman" w:cs="Times New Roman" w:hint="default"/>
      </w:rPr>
    </w:lvl>
    <w:lvl w:ilvl="6">
      <w:start w:val="1"/>
      <w:numFmt w:val="decimal"/>
      <w:lvlText w:val="%1.%2.%3.%4.%5.%6.%7."/>
      <w:lvlJc w:val="left"/>
      <w:pPr>
        <w:tabs>
          <w:tab w:val="num" w:pos="0"/>
        </w:tabs>
        <w:ind w:left="1800" w:hanging="1800"/>
      </w:pPr>
      <w:rPr>
        <w:rFonts w:ascii="Times New Roman" w:hAnsi="Times New Roman" w:cs="Times New Roman" w:hint="default"/>
      </w:rPr>
    </w:lvl>
    <w:lvl w:ilvl="7">
      <w:start w:val="1"/>
      <w:numFmt w:val="decimal"/>
      <w:lvlText w:val="%1.%2.%3.%4.%5.%6.%7.%8."/>
      <w:lvlJc w:val="left"/>
      <w:pPr>
        <w:tabs>
          <w:tab w:val="num" w:pos="0"/>
        </w:tabs>
        <w:ind w:left="2160" w:hanging="2160"/>
      </w:pPr>
      <w:rPr>
        <w:rFonts w:ascii="Times New Roman" w:hAnsi="Times New Roman" w:cs="Times New Roman" w:hint="default"/>
      </w:rPr>
    </w:lvl>
    <w:lvl w:ilvl="8">
      <w:start w:val="1"/>
      <w:numFmt w:val="decimal"/>
      <w:lvlText w:val="%1.%2.%3.%4.%5.%6.%7.%8.%9."/>
      <w:lvlJc w:val="left"/>
      <w:pPr>
        <w:tabs>
          <w:tab w:val="num" w:pos="0"/>
        </w:tabs>
        <w:ind w:left="2160" w:hanging="2160"/>
      </w:pPr>
      <w:rPr>
        <w:rFonts w:ascii="Times New Roman" w:hAnsi="Times New Roman" w:cs="Times New Roman" w:hint="default"/>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B7083282"/>
    <w:name w:val="WW8Num4"/>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nsid w:val="00CE04BF"/>
    <w:multiLevelType w:val="hybridMultilevel"/>
    <w:tmpl w:val="05A26B8E"/>
    <w:lvl w:ilvl="0" w:tplc="86F25744">
      <w:start w:val="4"/>
      <w:numFmt w:val="lowerLetter"/>
      <w:lvlText w:val="%1)"/>
      <w:lvlJc w:val="left"/>
      <w:pPr>
        <w:ind w:left="1770" w:hanging="360"/>
      </w:pPr>
      <w:rPr>
        <w:rFonts w:ascii="Times New Roman" w:hAnsi="Times New Roman" w:cs="Times New Roman" w:hint="default"/>
        <w:b w:val="0"/>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0405000F">
      <w:start w:val="1"/>
      <w:numFmt w:val="decimal"/>
      <w:lvlText w:val="%4."/>
      <w:lvlJc w:val="left"/>
      <w:pPr>
        <w:ind w:left="3930" w:hanging="360"/>
      </w:pPr>
      <w:rPr>
        <w:rFonts w:ascii="Times New Roman" w:hAnsi="Times New Roman" w:cs="Times New Roman"/>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7">
    <w:nsid w:val="06D42235"/>
    <w:multiLevelType w:val="hybridMultilevel"/>
    <w:tmpl w:val="A24A77C2"/>
    <w:lvl w:ilvl="0" w:tplc="04050001">
      <w:start w:val="1"/>
      <w:numFmt w:val="bullet"/>
      <w:lvlText w:val=""/>
      <w:lvlJc w:val="left"/>
      <w:pPr>
        <w:ind w:left="794" w:hanging="360"/>
      </w:pPr>
      <w:rPr>
        <w:rFonts w:ascii="Symbol" w:hAnsi="Symbol" w:cs="Times New Roman"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Times New Roman" w:hint="default"/>
      </w:rPr>
    </w:lvl>
    <w:lvl w:ilvl="3" w:tplc="04050001">
      <w:start w:val="1"/>
      <w:numFmt w:val="bullet"/>
      <w:lvlText w:val=""/>
      <w:lvlJc w:val="left"/>
      <w:pPr>
        <w:ind w:left="2954" w:hanging="360"/>
      </w:pPr>
      <w:rPr>
        <w:rFonts w:ascii="Symbol" w:hAnsi="Symbol" w:cs="Times New Roman"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Times New Roman" w:hint="default"/>
      </w:rPr>
    </w:lvl>
    <w:lvl w:ilvl="6" w:tplc="04050001">
      <w:start w:val="1"/>
      <w:numFmt w:val="bullet"/>
      <w:lvlText w:val=""/>
      <w:lvlJc w:val="left"/>
      <w:pPr>
        <w:ind w:left="5114" w:hanging="360"/>
      </w:pPr>
      <w:rPr>
        <w:rFonts w:ascii="Symbol" w:hAnsi="Symbol" w:cs="Times New Roman"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Times New Roman" w:hint="default"/>
      </w:rPr>
    </w:lvl>
  </w:abstractNum>
  <w:abstractNum w:abstractNumId="8">
    <w:nsid w:val="09B46A6F"/>
    <w:multiLevelType w:val="hybridMultilevel"/>
    <w:tmpl w:val="CA106E38"/>
    <w:lvl w:ilvl="0" w:tplc="E1B21926">
      <w:start w:val="1"/>
      <w:numFmt w:val="lowerLetter"/>
      <w:lvlText w:val="%1."/>
      <w:lvlJc w:val="left"/>
      <w:pPr>
        <w:ind w:left="1069"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A924660"/>
    <w:multiLevelType w:val="hybridMultilevel"/>
    <w:tmpl w:val="1EEEF29A"/>
    <w:lvl w:ilvl="0" w:tplc="04050019">
      <w:start w:val="1"/>
      <w:numFmt w:val="lowerLetter"/>
      <w:lvlText w:val="%1."/>
      <w:lvlJc w:val="left"/>
      <w:pPr>
        <w:ind w:left="1429" w:hanging="360"/>
      </w:pPr>
      <w:rPr>
        <w:rFonts w:ascii="Times New Roman" w:hAnsi="Times New Roman" w:cs="Times New Roman"/>
      </w:rPr>
    </w:lvl>
    <w:lvl w:ilvl="1" w:tplc="04050019">
      <w:start w:val="1"/>
      <w:numFmt w:val="lowerLetter"/>
      <w:lvlText w:val="%2."/>
      <w:lvlJc w:val="left"/>
      <w:pPr>
        <w:ind w:left="2149" w:hanging="360"/>
      </w:pPr>
      <w:rPr>
        <w:rFonts w:ascii="Times New Roman" w:hAnsi="Times New Roman" w:cs="Times New Roman"/>
      </w:rPr>
    </w:lvl>
    <w:lvl w:ilvl="2" w:tplc="0405001B">
      <w:start w:val="1"/>
      <w:numFmt w:val="lowerRoman"/>
      <w:lvlText w:val="%3."/>
      <w:lvlJc w:val="right"/>
      <w:pPr>
        <w:ind w:left="2869" w:hanging="180"/>
      </w:pPr>
      <w:rPr>
        <w:rFonts w:ascii="Times New Roman" w:hAnsi="Times New Roman" w:cs="Times New Roman"/>
      </w:rPr>
    </w:lvl>
    <w:lvl w:ilvl="3" w:tplc="0405000F">
      <w:start w:val="1"/>
      <w:numFmt w:val="decimal"/>
      <w:lvlText w:val="%4."/>
      <w:lvlJc w:val="left"/>
      <w:pPr>
        <w:ind w:left="3589" w:hanging="360"/>
      </w:pPr>
      <w:rPr>
        <w:rFonts w:ascii="Times New Roman" w:hAnsi="Times New Roman" w:cs="Times New Roman"/>
      </w:rPr>
    </w:lvl>
    <w:lvl w:ilvl="4" w:tplc="04050019">
      <w:start w:val="1"/>
      <w:numFmt w:val="lowerLetter"/>
      <w:lvlText w:val="%5."/>
      <w:lvlJc w:val="left"/>
      <w:pPr>
        <w:ind w:left="4309" w:hanging="360"/>
      </w:pPr>
      <w:rPr>
        <w:rFonts w:ascii="Times New Roman" w:hAnsi="Times New Roman" w:cs="Times New Roman"/>
      </w:rPr>
    </w:lvl>
    <w:lvl w:ilvl="5" w:tplc="0405001B">
      <w:start w:val="1"/>
      <w:numFmt w:val="lowerRoman"/>
      <w:lvlText w:val="%6."/>
      <w:lvlJc w:val="right"/>
      <w:pPr>
        <w:ind w:left="5029" w:hanging="180"/>
      </w:pPr>
      <w:rPr>
        <w:rFonts w:ascii="Times New Roman" w:hAnsi="Times New Roman" w:cs="Times New Roman"/>
      </w:rPr>
    </w:lvl>
    <w:lvl w:ilvl="6" w:tplc="0405000F">
      <w:start w:val="1"/>
      <w:numFmt w:val="decimal"/>
      <w:lvlText w:val="%7."/>
      <w:lvlJc w:val="left"/>
      <w:pPr>
        <w:ind w:left="5749" w:hanging="360"/>
      </w:pPr>
      <w:rPr>
        <w:rFonts w:ascii="Times New Roman" w:hAnsi="Times New Roman" w:cs="Times New Roman"/>
      </w:rPr>
    </w:lvl>
    <w:lvl w:ilvl="7" w:tplc="04050019">
      <w:start w:val="1"/>
      <w:numFmt w:val="lowerLetter"/>
      <w:lvlText w:val="%8."/>
      <w:lvlJc w:val="left"/>
      <w:pPr>
        <w:ind w:left="6469" w:hanging="360"/>
      </w:pPr>
      <w:rPr>
        <w:rFonts w:ascii="Times New Roman" w:hAnsi="Times New Roman" w:cs="Times New Roman"/>
      </w:rPr>
    </w:lvl>
    <w:lvl w:ilvl="8" w:tplc="0405001B">
      <w:start w:val="1"/>
      <w:numFmt w:val="lowerRoman"/>
      <w:lvlText w:val="%9."/>
      <w:lvlJc w:val="right"/>
      <w:pPr>
        <w:ind w:left="7189" w:hanging="180"/>
      </w:pPr>
      <w:rPr>
        <w:rFonts w:ascii="Times New Roman" w:hAnsi="Times New Roman" w:cs="Times New Roman"/>
      </w:rPr>
    </w:lvl>
  </w:abstractNum>
  <w:abstractNum w:abstractNumId="10">
    <w:nsid w:val="160566CE"/>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1">
    <w:nsid w:val="1BDD3417"/>
    <w:multiLevelType w:val="multilevel"/>
    <w:tmpl w:val="1A42BB68"/>
    <w:lvl w:ilvl="0">
      <w:start w:val="1"/>
      <w:numFmt w:val="decimal"/>
      <w:lvlText w:val="4.2.%1."/>
      <w:lvlJc w:val="left"/>
      <w:rPr>
        <w:rFonts w:ascii="Calibri" w:eastAsia="Times New Roman" w:hAnsi="Calibri" w:cs="Calibri"/>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2">
    <w:nsid w:val="1E6A1060"/>
    <w:multiLevelType w:val="multilevel"/>
    <w:tmpl w:val="C20A88A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abstractNum w:abstractNumId="13">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1EDF0674"/>
    <w:multiLevelType w:val="multilevel"/>
    <w:tmpl w:val="771CFD94"/>
    <w:lvl w:ilvl="0">
      <w:start w:val="1"/>
      <w:numFmt w:val="bullet"/>
      <w:lvlText w:val=""/>
      <w:lvlJc w:val="left"/>
      <w:pPr>
        <w:ind w:left="1425" w:hanging="360"/>
      </w:pPr>
      <w:rPr>
        <w:rFonts w:ascii="Symbol" w:hAnsi="Symbol" w:cs="Times New Roman" w:hint="default"/>
        <w:sz w:val="22"/>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Times New Roman" w:hint="default"/>
      </w:rPr>
    </w:lvl>
    <w:lvl w:ilvl="3">
      <w:start w:val="1"/>
      <w:numFmt w:val="bullet"/>
      <w:lvlText w:val=""/>
      <w:lvlJc w:val="left"/>
      <w:pPr>
        <w:ind w:left="3585" w:hanging="360"/>
      </w:pPr>
      <w:rPr>
        <w:rFonts w:ascii="Symbol" w:hAnsi="Symbol" w:cs="Times New Roman" w:hint="default"/>
        <w:sz w:val="22"/>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Times New Roman" w:hint="default"/>
      </w:rPr>
    </w:lvl>
    <w:lvl w:ilvl="6">
      <w:start w:val="1"/>
      <w:numFmt w:val="bullet"/>
      <w:lvlText w:val=""/>
      <w:lvlJc w:val="left"/>
      <w:pPr>
        <w:ind w:left="5745" w:hanging="360"/>
      </w:pPr>
      <w:rPr>
        <w:rFonts w:ascii="Symbol" w:hAnsi="Symbol" w:cs="Times New Roman" w:hint="default"/>
        <w:sz w:val="22"/>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Times New Roman" w:hint="default"/>
      </w:rPr>
    </w:lvl>
  </w:abstractNum>
  <w:abstractNum w:abstractNumId="15">
    <w:nsid w:val="2408027F"/>
    <w:multiLevelType w:val="hybridMultilevel"/>
    <w:tmpl w:val="D13EDB82"/>
    <w:lvl w:ilvl="0" w:tplc="920ECAEC">
      <w:start w:val="1"/>
      <w:numFmt w:val="lowerLetter"/>
      <w:lvlText w:val="%1."/>
      <w:lvlJc w:val="left"/>
      <w:pPr>
        <w:ind w:left="1069" w:hanging="360"/>
      </w:pPr>
      <w:rPr>
        <w:rFonts w:ascii="Arial"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16">
    <w:nsid w:val="271D33D3"/>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7">
    <w:nsid w:val="28075209"/>
    <w:multiLevelType w:val="hybridMultilevel"/>
    <w:tmpl w:val="03BEF938"/>
    <w:lvl w:ilvl="0" w:tplc="83305E6A">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8">
    <w:nsid w:val="29BE1895"/>
    <w:multiLevelType w:val="multilevel"/>
    <w:tmpl w:val="8A6E216A"/>
    <w:lvl w:ilvl="0">
      <w:start w:val="1"/>
      <w:numFmt w:val="decimal"/>
      <w:lvlText w:val="4.%1."/>
      <w:lvlJc w:val="left"/>
      <w:rPr>
        <w:rFonts w:ascii="Calibri" w:eastAsia="Times New Roman" w:hAnsi="Calibri" w:cs="Calibri"/>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9">
    <w:nsid w:val="2A36174A"/>
    <w:multiLevelType w:val="hybridMultilevel"/>
    <w:tmpl w:val="5FDAB520"/>
    <w:lvl w:ilvl="0" w:tplc="04050017">
      <w:start w:val="1"/>
      <w:numFmt w:val="lowerLetter"/>
      <w:lvlText w:val="%1)"/>
      <w:lvlJc w:val="left"/>
      <w:pPr>
        <w:tabs>
          <w:tab w:val="num" w:pos="1080"/>
        </w:tabs>
        <w:ind w:left="1080" w:hanging="360"/>
      </w:pPr>
      <w:rPr>
        <w:rFonts w:ascii="Times New Roman" w:hAnsi="Times New Roman" w:cs="Times New Roman"/>
      </w:rPr>
    </w:lvl>
    <w:lvl w:ilvl="1" w:tplc="04050001">
      <w:start w:val="1"/>
      <w:numFmt w:val="bullet"/>
      <w:lvlText w:val=""/>
      <w:lvlJc w:val="left"/>
      <w:pPr>
        <w:tabs>
          <w:tab w:val="num" w:pos="1800"/>
        </w:tabs>
        <w:ind w:left="1800" w:hanging="360"/>
      </w:pPr>
      <w:rPr>
        <w:rFonts w:ascii="Symbol" w:hAnsi="Symbol"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20">
    <w:nsid w:val="2E2E602E"/>
    <w:multiLevelType w:val="multilevel"/>
    <w:tmpl w:val="78A02CBC"/>
    <w:lvl w:ilvl="0">
      <w:start w:val="1"/>
      <w:numFmt w:val="decimal"/>
      <w:lvlText w:val="%1."/>
      <w:lvlJc w:val="left"/>
      <w:pPr>
        <w:ind w:left="360" w:hanging="360"/>
      </w:pPr>
      <w:rPr>
        <w:rFonts w:ascii="Times New Roman" w:hAnsi="Times New Roman" w:cs="Times New Roman"/>
        <w:b/>
        <w:sz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1">
    <w:nsid w:val="31606852"/>
    <w:multiLevelType w:val="hybridMultilevel"/>
    <w:tmpl w:val="6DEC5492"/>
    <w:name w:val="WW8Num42"/>
    <w:lvl w:ilvl="0" w:tplc="E11CABA6">
      <w:start w:val="1"/>
      <w:numFmt w:val="lowerLetter"/>
      <w:lvlText w:val="%1."/>
      <w:lvlJc w:val="left"/>
      <w:pPr>
        <w:ind w:left="1712" w:hanging="360"/>
      </w:pPr>
      <w:rPr>
        <w:rFonts w:ascii="Arial" w:hAnsi="Arial" w:cs="Arial" w:hint="default"/>
      </w:rPr>
    </w:lvl>
    <w:lvl w:ilvl="1" w:tplc="04050003">
      <w:start w:val="1"/>
      <w:numFmt w:val="bullet"/>
      <w:lvlText w:val="o"/>
      <w:lvlJc w:val="left"/>
      <w:pPr>
        <w:ind w:left="2432" w:hanging="360"/>
      </w:pPr>
      <w:rPr>
        <w:rFonts w:ascii="Courier New" w:hAnsi="Courier New" w:cs="Courier New" w:hint="default"/>
      </w:rPr>
    </w:lvl>
    <w:lvl w:ilvl="2" w:tplc="04050005">
      <w:start w:val="1"/>
      <w:numFmt w:val="bullet"/>
      <w:lvlText w:val=""/>
      <w:lvlJc w:val="left"/>
      <w:pPr>
        <w:ind w:left="3152" w:hanging="360"/>
      </w:pPr>
      <w:rPr>
        <w:rFonts w:ascii="Wingdings" w:hAnsi="Wingdings" w:cs="Times New Roman" w:hint="default"/>
      </w:rPr>
    </w:lvl>
    <w:lvl w:ilvl="3" w:tplc="04050001">
      <w:start w:val="1"/>
      <w:numFmt w:val="bullet"/>
      <w:lvlText w:val=""/>
      <w:lvlJc w:val="left"/>
      <w:pPr>
        <w:ind w:left="3872" w:hanging="360"/>
      </w:pPr>
      <w:rPr>
        <w:rFonts w:ascii="Symbol" w:hAnsi="Symbol" w:cs="Times New Roman" w:hint="default"/>
      </w:rPr>
    </w:lvl>
    <w:lvl w:ilvl="4" w:tplc="04050003">
      <w:start w:val="1"/>
      <w:numFmt w:val="bullet"/>
      <w:lvlText w:val="o"/>
      <w:lvlJc w:val="left"/>
      <w:pPr>
        <w:ind w:left="4592" w:hanging="360"/>
      </w:pPr>
      <w:rPr>
        <w:rFonts w:ascii="Courier New" w:hAnsi="Courier New" w:cs="Courier New" w:hint="default"/>
      </w:rPr>
    </w:lvl>
    <w:lvl w:ilvl="5" w:tplc="04050005">
      <w:start w:val="1"/>
      <w:numFmt w:val="bullet"/>
      <w:lvlText w:val=""/>
      <w:lvlJc w:val="left"/>
      <w:pPr>
        <w:ind w:left="5312" w:hanging="360"/>
      </w:pPr>
      <w:rPr>
        <w:rFonts w:ascii="Wingdings" w:hAnsi="Wingdings" w:cs="Times New Roman" w:hint="default"/>
      </w:rPr>
    </w:lvl>
    <w:lvl w:ilvl="6" w:tplc="04050001">
      <w:start w:val="1"/>
      <w:numFmt w:val="bullet"/>
      <w:lvlText w:val=""/>
      <w:lvlJc w:val="left"/>
      <w:pPr>
        <w:ind w:left="6032" w:hanging="360"/>
      </w:pPr>
      <w:rPr>
        <w:rFonts w:ascii="Symbol" w:hAnsi="Symbol" w:cs="Times New Roman" w:hint="default"/>
      </w:rPr>
    </w:lvl>
    <w:lvl w:ilvl="7" w:tplc="04050003">
      <w:start w:val="1"/>
      <w:numFmt w:val="bullet"/>
      <w:lvlText w:val="o"/>
      <w:lvlJc w:val="left"/>
      <w:pPr>
        <w:ind w:left="6752" w:hanging="360"/>
      </w:pPr>
      <w:rPr>
        <w:rFonts w:ascii="Courier New" w:hAnsi="Courier New" w:cs="Courier New" w:hint="default"/>
      </w:rPr>
    </w:lvl>
    <w:lvl w:ilvl="8" w:tplc="04050005">
      <w:start w:val="1"/>
      <w:numFmt w:val="bullet"/>
      <w:lvlText w:val=""/>
      <w:lvlJc w:val="left"/>
      <w:pPr>
        <w:ind w:left="7472" w:hanging="360"/>
      </w:pPr>
      <w:rPr>
        <w:rFonts w:ascii="Wingdings" w:hAnsi="Wingdings" w:cs="Times New Roman" w:hint="default"/>
      </w:rPr>
    </w:lvl>
  </w:abstractNum>
  <w:abstractNum w:abstractNumId="22">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23">
    <w:nsid w:val="3F84763E"/>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4">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4B89139A"/>
    <w:multiLevelType w:val="hybridMultilevel"/>
    <w:tmpl w:val="639CBFD0"/>
    <w:lvl w:ilvl="0" w:tplc="5BC0376A">
      <w:start w:val="1"/>
      <w:numFmt w:val="ordinal"/>
      <w:lvlText w:val="9.%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6">
    <w:nsid w:val="506161E2"/>
    <w:multiLevelType w:val="multilevel"/>
    <w:tmpl w:val="A32A1C6A"/>
    <w:lvl w:ilvl="0">
      <w:start w:val="2"/>
      <w:numFmt w:val="decimal"/>
      <w:lvlText w:val="%1"/>
      <w:lvlJc w:val="left"/>
      <w:pPr>
        <w:ind w:left="360" w:hanging="360"/>
      </w:pPr>
      <w:rPr>
        <w:rFonts w:ascii="Times New Roman" w:hAnsi="Times New Roman" w:cs="Times New Roman" w:hint="default"/>
      </w:rPr>
    </w:lvl>
    <w:lvl w:ilvl="1">
      <w:start w:val="1"/>
      <w:numFmt w:val="ordinal"/>
      <w:lvlText w:val="1.%2"/>
      <w:lvlJc w:val="left"/>
      <w:pPr>
        <w:ind w:left="360" w:hanging="360"/>
      </w:pPr>
      <w:rPr>
        <w:rFonts w:ascii="Arial" w:hAnsi="Arial" w:cs="Times New Roman" w:hint="default"/>
        <w:b w:val="0"/>
        <w:i w:val="0"/>
        <w:kern w:val="2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7">
    <w:nsid w:val="525A141B"/>
    <w:multiLevelType w:val="hybridMultilevel"/>
    <w:tmpl w:val="300EEB9E"/>
    <w:lvl w:ilvl="0" w:tplc="C6703C26">
      <w:start w:val="1"/>
      <w:numFmt w:val="lowerLetter"/>
      <w:lvlText w:val="%1."/>
      <w:lvlJc w:val="left"/>
      <w:pPr>
        <w:ind w:left="1069" w:hanging="360"/>
      </w:pPr>
      <w:rPr>
        <w:rFonts w:ascii="Arial" w:hAnsi="Arial" w:cs="Arial" w:hint="default"/>
        <w:b w:val="0"/>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28">
    <w:nsid w:val="52874772"/>
    <w:multiLevelType w:val="hybridMultilevel"/>
    <w:tmpl w:val="381CEA64"/>
    <w:lvl w:ilvl="0" w:tplc="A5A88BC0">
      <w:start w:val="1"/>
      <w:numFmt w:val="ordinal"/>
      <w:lvlText w:val="5.%1"/>
      <w:lvlJc w:val="left"/>
      <w:pPr>
        <w:ind w:left="720" w:hanging="360"/>
      </w:pPr>
      <w:rPr>
        <w:rFonts w:ascii="Arial" w:hAnsi="Arial" w:cs="Arial"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9">
    <w:nsid w:val="5A8612D9"/>
    <w:multiLevelType w:val="multilevel"/>
    <w:tmpl w:val="2BB8BADE"/>
    <w:lvl w:ilvl="0">
      <w:start w:val="3"/>
      <w:numFmt w:val="decimal"/>
      <w:lvlText w:val="%1."/>
      <w:lvlJc w:val="left"/>
      <w:pPr>
        <w:ind w:left="360" w:hanging="360"/>
      </w:pPr>
      <w:rPr>
        <w:rFonts w:ascii="Times New Roman" w:hAnsi="Times New Roman" w:cs="Times New Roman" w:hint="default"/>
      </w:rPr>
    </w:lvl>
    <w:lvl w:ilvl="1">
      <w:start w:val="1"/>
      <w:numFmt w:val="ordinal"/>
      <w:lvlText w:val="6.%2"/>
      <w:lvlJc w:val="left"/>
      <w:pPr>
        <w:ind w:left="360" w:hanging="360"/>
      </w:pPr>
      <w:rPr>
        <w:rFonts w:ascii="Arial" w:hAnsi="Arial" w:cs="Arial" w:hint="default"/>
        <w:b w:val="0"/>
        <w:i w:val="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0">
    <w:nsid w:val="5B0347FB"/>
    <w:multiLevelType w:val="hybridMultilevel"/>
    <w:tmpl w:val="59466674"/>
    <w:lvl w:ilvl="0" w:tplc="04050019">
      <w:start w:val="1"/>
      <w:numFmt w:val="lowerLetter"/>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1">
    <w:nsid w:val="602B1185"/>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2">
    <w:nsid w:val="62AF2D28"/>
    <w:multiLevelType w:val="hybridMultilevel"/>
    <w:tmpl w:val="E2600B12"/>
    <w:lvl w:ilvl="0" w:tplc="EE8C2DF8">
      <w:start w:val="1"/>
      <w:numFmt w:val="lowerLetter"/>
      <w:lvlText w:val="%1."/>
      <w:lvlJc w:val="left"/>
      <w:pPr>
        <w:ind w:left="1440" w:hanging="360"/>
      </w:pPr>
      <w:rPr>
        <w:rFonts w:ascii="Arial" w:hAnsi="Arial" w:cs="Arial" w:hint="default"/>
      </w:rPr>
    </w:lvl>
    <w:lvl w:ilvl="1" w:tplc="04050019">
      <w:start w:val="1"/>
      <w:numFmt w:val="lowerLetter"/>
      <w:lvlText w:val="%2."/>
      <w:lvlJc w:val="left"/>
      <w:pPr>
        <w:ind w:left="2160" w:hanging="360"/>
      </w:pPr>
      <w:rPr>
        <w:rFonts w:ascii="Times New Roman" w:hAnsi="Times New Roman" w:cs="Times New Roman"/>
      </w:rPr>
    </w:lvl>
    <w:lvl w:ilvl="2" w:tplc="0405001B">
      <w:start w:val="1"/>
      <w:numFmt w:val="lowerRoman"/>
      <w:lvlText w:val="%3."/>
      <w:lvlJc w:val="right"/>
      <w:pPr>
        <w:ind w:left="2880" w:hanging="180"/>
      </w:pPr>
      <w:rPr>
        <w:rFonts w:ascii="Times New Roman" w:hAnsi="Times New Roman" w:cs="Times New Roman"/>
      </w:rPr>
    </w:lvl>
    <w:lvl w:ilvl="3" w:tplc="0405000F">
      <w:start w:val="1"/>
      <w:numFmt w:val="decimal"/>
      <w:lvlText w:val="%4."/>
      <w:lvlJc w:val="left"/>
      <w:pPr>
        <w:ind w:left="3600" w:hanging="360"/>
      </w:pPr>
      <w:rPr>
        <w:rFonts w:ascii="Times New Roman" w:hAnsi="Times New Roman" w:cs="Times New Roman"/>
      </w:rPr>
    </w:lvl>
    <w:lvl w:ilvl="4" w:tplc="04050019">
      <w:start w:val="1"/>
      <w:numFmt w:val="lowerLetter"/>
      <w:lvlText w:val="%5."/>
      <w:lvlJc w:val="left"/>
      <w:pPr>
        <w:ind w:left="4320" w:hanging="360"/>
      </w:pPr>
      <w:rPr>
        <w:rFonts w:ascii="Times New Roman" w:hAnsi="Times New Roman" w:cs="Times New Roman"/>
      </w:rPr>
    </w:lvl>
    <w:lvl w:ilvl="5" w:tplc="0405001B">
      <w:start w:val="1"/>
      <w:numFmt w:val="lowerRoman"/>
      <w:lvlText w:val="%6."/>
      <w:lvlJc w:val="right"/>
      <w:pPr>
        <w:ind w:left="5040" w:hanging="180"/>
      </w:pPr>
      <w:rPr>
        <w:rFonts w:ascii="Times New Roman" w:hAnsi="Times New Roman" w:cs="Times New Roman"/>
      </w:rPr>
    </w:lvl>
    <w:lvl w:ilvl="6" w:tplc="0405000F">
      <w:start w:val="1"/>
      <w:numFmt w:val="decimal"/>
      <w:lvlText w:val="%7."/>
      <w:lvlJc w:val="left"/>
      <w:pPr>
        <w:ind w:left="5760" w:hanging="360"/>
      </w:pPr>
      <w:rPr>
        <w:rFonts w:ascii="Times New Roman" w:hAnsi="Times New Roman" w:cs="Times New Roman"/>
      </w:rPr>
    </w:lvl>
    <w:lvl w:ilvl="7" w:tplc="04050019">
      <w:start w:val="1"/>
      <w:numFmt w:val="lowerLetter"/>
      <w:lvlText w:val="%8."/>
      <w:lvlJc w:val="left"/>
      <w:pPr>
        <w:ind w:left="6480" w:hanging="360"/>
      </w:pPr>
      <w:rPr>
        <w:rFonts w:ascii="Times New Roman" w:hAnsi="Times New Roman" w:cs="Times New Roman"/>
      </w:rPr>
    </w:lvl>
    <w:lvl w:ilvl="8" w:tplc="0405001B">
      <w:start w:val="1"/>
      <w:numFmt w:val="lowerRoman"/>
      <w:lvlText w:val="%9."/>
      <w:lvlJc w:val="right"/>
      <w:pPr>
        <w:ind w:left="7200" w:hanging="180"/>
      </w:pPr>
      <w:rPr>
        <w:rFonts w:ascii="Times New Roman" w:hAnsi="Times New Roman" w:cs="Times New Roman"/>
      </w:rPr>
    </w:lvl>
  </w:abstractNum>
  <w:abstractNum w:abstractNumId="33">
    <w:nsid w:val="66E52BE6"/>
    <w:multiLevelType w:val="hybridMultilevel"/>
    <w:tmpl w:val="120CAB08"/>
    <w:lvl w:ilvl="0" w:tplc="D4D69D88">
      <w:start w:val="1"/>
      <w:numFmt w:val="ordinal"/>
      <w:lvlText w:val="5.%1"/>
      <w:lvlJc w:val="left"/>
      <w:pPr>
        <w:ind w:left="720" w:hanging="360"/>
      </w:pPr>
      <w:rPr>
        <w:rFonts w:ascii="Arial" w:hAnsi="Arial" w:cs="Arial" w:hint="default"/>
        <w:b w:val="0"/>
        <w:i w:val="0"/>
        <w:sz w:val="20"/>
        <w:szCs w:val="2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4">
    <w:nsid w:val="67962F0F"/>
    <w:multiLevelType w:val="hybridMultilevel"/>
    <w:tmpl w:val="9A74EBE4"/>
    <w:lvl w:ilvl="0" w:tplc="04050017">
      <w:start w:val="1"/>
      <w:numFmt w:val="lowerLetter"/>
      <w:lvlText w:val="%1)"/>
      <w:lvlJc w:val="left"/>
      <w:pPr>
        <w:ind w:left="502" w:hanging="360"/>
      </w:pPr>
      <w:rPr>
        <w:rFonts w:ascii="Times New Roman" w:hAnsi="Times New Roman" w:cs="Times New Roman"/>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cs="Times New Roman" w:hint="default"/>
      </w:rPr>
    </w:lvl>
    <w:lvl w:ilvl="3" w:tplc="FFFFFFFF">
      <w:start w:val="1"/>
      <w:numFmt w:val="bullet"/>
      <w:lvlText w:val=""/>
      <w:lvlJc w:val="left"/>
      <w:pPr>
        <w:ind w:left="2662" w:hanging="360"/>
      </w:pPr>
      <w:rPr>
        <w:rFonts w:ascii="Symbol" w:hAnsi="Symbol" w:cs="Times New Roman"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cs="Times New Roman" w:hint="default"/>
      </w:rPr>
    </w:lvl>
    <w:lvl w:ilvl="6" w:tplc="FFFFFFFF">
      <w:start w:val="1"/>
      <w:numFmt w:val="bullet"/>
      <w:lvlText w:val=""/>
      <w:lvlJc w:val="left"/>
      <w:pPr>
        <w:ind w:left="4822" w:hanging="360"/>
      </w:pPr>
      <w:rPr>
        <w:rFonts w:ascii="Symbol" w:hAnsi="Symbol" w:cs="Times New Roman"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cs="Times New Roman" w:hint="default"/>
      </w:rPr>
    </w:lvl>
  </w:abstractNum>
  <w:abstractNum w:abstractNumId="35">
    <w:nsid w:val="69C032BD"/>
    <w:multiLevelType w:val="multilevel"/>
    <w:tmpl w:val="1CD4721E"/>
    <w:name w:val="WW8Num43"/>
    <w:lvl w:ilvl="0">
      <w:start w:val="1"/>
      <w:numFmt w:val="ordinal"/>
      <w:lvlText w:val="11.%1"/>
      <w:lvlJc w:val="left"/>
      <w:pPr>
        <w:tabs>
          <w:tab w:val="num" w:pos="390"/>
        </w:tabs>
        <w:ind w:left="390" w:hanging="390"/>
      </w:pPr>
      <w:rPr>
        <w:rFonts w:ascii="Times New Roman" w:hAnsi="Times New Roman" w:cs="Times New Roman" w:hint="default"/>
        <w:b w:val="0"/>
        <w:i w:val="0"/>
        <w:sz w:val="20"/>
        <w:szCs w:val="20"/>
      </w:rPr>
    </w:lvl>
    <w:lvl w:ilvl="1">
      <w:start w:val="1"/>
      <w:numFmt w:val="decimal"/>
      <w:lvlText w:val="%1.%2."/>
      <w:lvlJc w:val="left"/>
      <w:pPr>
        <w:tabs>
          <w:tab w:val="num" w:pos="0"/>
        </w:tabs>
        <w:ind w:left="720" w:hanging="720"/>
      </w:pPr>
      <w:rPr>
        <w:rFonts w:ascii="Times New Roman" w:hAnsi="Times New Roman" w:cs="Times New Roman" w:hint="default"/>
      </w:rPr>
    </w:lvl>
    <w:lvl w:ilvl="2">
      <w:start w:val="1"/>
      <w:numFmt w:val="decimal"/>
      <w:lvlText w:val="%1.%2.%3."/>
      <w:lvlJc w:val="left"/>
      <w:pPr>
        <w:tabs>
          <w:tab w:val="num" w:pos="0"/>
        </w:tabs>
        <w:ind w:left="720" w:hanging="720"/>
      </w:pPr>
      <w:rPr>
        <w:rFonts w:ascii="Calibri" w:hAnsi="Calibri" w:cs="Times New Roman"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hint="default"/>
      </w:rPr>
    </w:lvl>
    <w:lvl w:ilvl="4">
      <w:start w:val="1"/>
      <w:numFmt w:val="decimal"/>
      <w:lvlText w:val="%1.%2.%3.%4.%5."/>
      <w:lvlJc w:val="left"/>
      <w:pPr>
        <w:tabs>
          <w:tab w:val="num" w:pos="0"/>
        </w:tabs>
        <w:ind w:left="1440" w:hanging="1440"/>
      </w:pPr>
      <w:rPr>
        <w:rFonts w:ascii="Times New Roman" w:hAnsi="Times New Roman" w:cs="Times New Roman" w:hint="default"/>
      </w:rPr>
    </w:lvl>
    <w:lvl w:ilvl="5">
      <w:start w:val="1"/>
      <w:numFmt w:val="decimal"/>
      <w:lvlText w:val="%1.%2.%3.%4.%5.%6."/>
      <w:lvlJc w:val="left"/>
      <w:pPr>
        <w:tabs>
          <w:tab w:val="num" w:pos="0"/>
        </w:tabs>
        <w:ind w:left="1440" w:hanging="1440"/>
      </w:pPr>
      <w:rPr>
        <w:rFonts w:ascii="Times New Roman" w:hAnsi="Times New Roman" w:cs="Times New Roman" w:hint="default"/>
      </w:rPr>
    </w:lvl>
    <w:lvl w:ilvl="6">
      <w:start w:val="1"/>
      <w:numFmt w:val="decimal"/>
      <w:lvlText w:val="%1.%2.%3.%4.%5.%6.%7."/>
      <w:lvlJc w:val="left"/>
      <w:pPr>
        <w:tabs>
          <w:tab w:val="num" w:pos="0"/>
        </w:tabs>
        <w:ind w:left="1800" w:hanging="1800"/>
      </w:pPr>
      <w:rPr>
        <w:rFonts w:ascii="Times New Roman" w:hAnsi="Times New Roman" w:cs="Times New Roman" w:hint="default"/>
      </w:rPr>
    </w:lvl>
    <w:lvl w:ilvl="7">
      <w:start w:val="1"/>
      <w:numFmt w:val="decimal"/>
      <w:lvlText w:val="%1.%2.%3.%4.%5.%6.%7.%8."/>
      <w:lvlJc w:val="left"/>
      <w:pPr>
        <w:tabs>
          <w:tab w:val="num" w:pos="0"/>
        </w:tabs>
        <w:ind w:left="2160" w:hanging="2160"/>
      </w:pPr>
      <w:rPr>
        <w:rFonts w:ascii="Times New Roman" w:hAnsi="Times New Roman" w:cs="Times New Roman" w:hint="default"/>
      </w:rPr>
    </w:lvl>
    <w:lvl w:ilvl="8">
      <w:start w:val="1"/>
      <w:numFmt w:val="decimal"/>
      <w:lvlText w:val="%1.%2.%3.%4.%5.%6.%7.%8.%9."/>
      <w:lvlJc w:val="left"/>
      <w:pPr>
        <w:tabs>
          <w:tab w:val="num" w:pos="0"/>
        </w:tabs>
        <w:ind w:left="2160" w:hanging="2160"/>
      </w:pPr>
      <w:rPr>
        <w:rFonts w:ascii="Times New Roman" w:hAnsi="Times New Roman" w:cs="Times New Roman" w:hint="default"/>
      </w:rPr>
    </w:lvl>
  </w:abstractNum>
  <w:abstractNum w:abstractNumId="36">
    <w:nsid w:val="72AF6BC8"/>
    <w:multiLevelType w:val="multilevel"/>
    <w:tmpl w:val="361C4CA4"/>
    <w:lvl w:ilvl="0">
      <w:start w:val="4"/>
      <w:numFmt w:val="decimal"/>
      <w:lvlText w:val="%1"/>
      <w:lvlJc w:val="left"/>
      <w:pPr>
        <w:ind w:left="685" w:hanging="405"/>
      </w:pPr>
      <w:rPr>
        <w:rFonts w:ascii="Times New Roman" w:hAnsi="Times New Roman" w:cs="Times New Roman" w:hint="default"/>
      </w:rPr>
    </w:lvl>
    <w:lvl w:ilvl="1">
      <w:start w:val="2"/>
      <w:numFmt w:val="decimal"/>
      <w:lvlText w:val="%1.%2"/>
      <w:lvlJc w:val="left"/>
      <w:pPr>
        <w:ind w:left="1039" w:hanging="405"/>
      </w:pPr>
      <w:rPr>
        <w:rFonts w:ascii="Times New Roman" w:hAnsi="Times New Roman" w:cs="Times New Roman" w:hint="default"/>
      </w:rPr>
    </w:lvl>
    <w:lvl w:ilvl="2">
      <w:start w:val="1"/>
      <w:numFmt w:val="decimal"/>
      <w:lvlText w:val="%1.%2.%3"/>
      <w:lvlJc w:val="left"/>
      <w:pPr>
        <w:ind w:left="1708" w:hanging="720"/>
      </w:pPr>
      <w:rPr>
        <w:rFonts w:ascii="Times New Roman" w:hAnsi="Times New Roman" w:cs="Times New Roman" w:hint="default"/>
      </w:rPr>
    </w:lvl>
    <w:lvl w:ilvl="3">
      <w:start w:val="1"/>
      <w:numFmt w:val="decimal"/>
      <w:lvlText w:val="%1.%2.%3.%4"/>
      <w:lvlJc w:val="left"/>
      <w:pPr>
        <w:ind w:left="2062" w:hanging="720"/>
      </w:pPr>
      <w:rPr>
        <w:rFonts w:ascii="Times New Roman" w:hAnsi="Times New Roman" w:cs="Times New Roman" w:hint="default"/>
      </w:rPr>
    </w:lvl>
    <w:lvl w:ilvl="4">
      <w:start w:val="1"/>
      <w:numFmt w:val="decimal"/>
      <w:lvlText w:val="%1.%2.%3.%4.%5"/>
      <w:lvlJc w:val="left"/>
      <w:pPr>
        <w:ind w:left="2776" w:hanging="1080"/>
      </w:pPr>
      <w:rPr>
        <w:rFonts w:ascii="Times New Roman" w:hAnsi="Times New Roman" w:cs="Times New Roman" w:hint="default"/>
      </w:rPr>
    </w:lvl>
    <w:lvl w:ilvl="5">
      <w:start w:val="1"/>
      <w:numFmt w:val="decimal"/>
      <w:lvlText w:val="%1.%2.%3.%4.%5.%6"/>
      <w:lvlJc w:val="left"/>
      <w:pPr>
        <w:ind w:left="3130" w:hanging="1080"/>
      </w:pPr>
      <w:rPr>
        <w:rFonts w:ascii="Times New Roman" w:hAnsi="Times New Roman" w:cs="Times New Roman" w:hint="default"/>
      </w:rPr>
    </w:lvl>
    <w:lvl w:ilvl="6">
      <w:start w:val="1"/>
      <w:numFmt w:val="decimal"/>
      <w:lvlText w:val="%1.%2.%3.%4.%5.%6.%7"/>
      <w:lvlJc w:val="left"/>
      <w:pPr>
        <w:ind w:left="3484" w:hanging="1080"/>
      </w:pPr>
      <w:rPr>
        <w:rFonts w:ascii="Times New Roman" w:hAnsi="Times New Roman" w:cs="Times New Roman" w:hint="default"/>
      </w:rPr>
    </w:lvl>
    <w:lvl w:ilvl="7">
      <w:start w:val="1"/>
      <w:numFmt w:val="decimal"/>
      <w:lvlText w:val="%1.%2.%3.%4.%5.%6.%7.%8"/>
      <w:lvlJc w:val="left"/>
      <w:pPr>
        <w:ind w:left="4198" w:hanging="1440"/>
      </w:pPr>
      <w:rPr>
        <w:rFonts w:ascii="Times New Roman" w:hAnsi="Times New Roman" w:cs="Times New Roman" w:hint="default"/>
      </w:rPr>
    </w:lvl>
    <w:lvl w:ilvl="8">
      <w:start w:val="1"/>
      <w:numFmt w:val="decimal"/>
      <w:lvlText w:val="%1.%2.%3.%4.%5.%6.%7.%8.%9"/>
      <w:lvlJc w:val="left"/>
      <w:pPr>
        <w:ind w:left="4552" w:hanging="1440"/>
      </w:pPr>
      <w:rPr>
        <w:rFonts w:ascii="Times New Roman" w:hAnsi="Times New Roman" w:cs="Times New Roman" w:hint="default"/>
      </w:rPr>
    </w:lvl>
  </w:abstractNum>
  <w:abstractNum w:abstractNumId="37">
    <w:nsid w:val="72E75AB9"/>
    <w:multiLevelType w:val="multilevel"/>
    <w:tmpl w:val="484AB6CA"/>
    <w:lvl w:ilvl="0">
      <w:start w:val="2"/>
      <w:numFmt w:val="decimal"/>
      <w:lvlText w:val="%1"/>
      <w:lvlJc w:val="left"/>
      <w:pPr>
        <w:ind w:left="360" w:hanging="360"/>
      </w:pPr>
      <w:rPr>
        <w:rFonts w:ascii="Times New Roman" w:hAnsi="Times New Roman" w:cs="Times New Roman" w:hint="default"/>
      </w:rPr>
    </w:lvl>
    <w:lvl w:ilvl="1">
      <w:start w:val="2"/>
      <w:numFmt w:val="ordinal"/>
      <w:lvlText w:val="1.%2"/>
      <w:lvlJc w:val="left"/>
      <w:pPr>
        <w:ind w:left="360" w:hanging="360"/>
      </w:pPr>
      <w:rPr>
        <w:rFonts w:ascii="Arial" w:hAnsi="Arial" w:cs="Times New Roman" w:hint="default"/>
        <w:b w:val="0"/>
        <w:i w:val="0"/>
        <w:kern w:val="2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38">
    <w:nsid w:val="72F31EAB"/>
    <w:multiLevelType w:val="hybridMultilevel"/>
    <w:tmpl w:val="6DB405E6"/>
    <w:lvl w:ilvl="0" w:tplc="1BC8418A">
      <w:start w:val="1"/>
      <w:numFmt w:val="ordinal"/>
      <w:lvlText w:val="5.%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9">
    <w:nsid w:val="78A7796C"/>
    <w:multiLevelType w:val="multilevel"/>
    <w:tmpl w:val="0E567C92"/>
    <w:lvl w:ilvl="0">
      <w:start w:val="1"/>
      <w:numFmt w:val="decimal"/>
      <w:lvlText w:val="3.%1."/>
      <w:lvlJc w:val="left"/>
      <w:rPr>
        <w:rFonts w:ascii="Arial" w:eastAsia="Times New Roman" w:hAnsi="Arial" w:cs="Arial" w:hint="default"/>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40">
    <w:nsid w:val="7C2B4470"/>
    <w:multiLevelType w:val="hybridMultilevel"/>
    <w:tmpl w:val="CB4E0A04"/>
    <w:lvl w:ilvl="0" w:tplc="BD6C7366">
      <w:start w:val="1"/>
      <w:numFmt w:val="lowerLetter"/>
      <w:lvlText w:val="%1."/>
      <w:lvlJc w:val="left"/>
      <w:pPr>
        <w:ind w:left="720" w:hanging="360"/>
      </w:pPr>
      <w:rPr>
        <w:rFonts w:ascii="Arial" w:hAnsi="Arial" w:cs="Arial"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22"/>
  </w:num>
  <w:num w:numId="9">
    <w:abstractNumId w:val="7"/>
  </w:num>
  <w:num w:numId="10">
    <w:abstractNumId w:val="24"/>
  </w:num>
  <w:num w:numId="11">
    <w:abstractNumId w:val="3"/>
    <w:lvlOverride w:ilvl="0">
      <w:startOverride w:val="7"/>
    </w:lvlOverride>
  </w:num>
  <w:num w:numId="12">
    <w:abstractNumId w:val="20"/>
  </w:num>
  <w:num w:numId="13">
    <w:abstractNumId w:val="12"/>
  </w:num>
  <w:num w:numId="14">
    <w:abstractNumId w:val="14"/>
  </w:num>
  <w:num w:numId="15">
    <w:abstractNumId w:val="39"/>
  </w:num>
  <w:num w:numId="16">
    <w:abstractNumId w:val="18"/>
  </w:num>
  <w:num w:numId="17">
    <w:abstractNumId w:val="11"/>
  </w:num>
  <w:num w:numId="18">
    <w:abstractNumId w:val="36"/>
  </w:num>
  <w:num w:numId="19">
    <w:abstractNumId w:val="26"/>
  </w:num>
  <w:num w:numId="20">
    <w:abstractNumId w:val="37"/>
  </w:num>
  <w:num w:numId="21">
    <w:abstractNumId w:val="0"/>
  </w:num>
  <w:num w:numId="22">
    <w:abstractNumId w:val="6"/>
  </w:num>
  <w:num w:numId="23">
    <w:abstractNumId w:val="28"/>
  </w:num>
  <w:num w:numId="24">
    <w:abstractNumId w:val="40"/>
  </w:num>
  <w:num w:numId="25">
    <w:abstractNumId w:val="9"/>
  </w:num>
  <w:num w:numId="26">
    <w:abstractNumId w:val="32"/>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lvlOverride w:ilvl="2"/>
    <w:lvlOverride w:ilvl="3"/>
    <w:lvlOverride w:ilvl="4"/>
    <w:lvlOverride w:ilvl="5"/>
    <w:lvlOverride w:ilvl="6"/>
    <w:lvlOverride w:ilvl="7"/>
    <w:lvlOverride w:ilvl="8"/>
  </w:num>
  <w:num w:numId="29">
    <w:abstractNumId w:val="34"/>
  </w:num>
  <w:num w:numId="30">
    <w:abstractNumId w:val="3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9"/>
  </w:num>
  <w:num w:numId="34">
    <w:abstractNumId w:val="38"/>
  </w:num>
  <w:num w:numId="35">
    <w:abstractNumId w:val="2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5"/>
  </w:num>
  <w:num w:numId="42">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0"/>
  </w:num>
  <w:num w:numId="46">
    <w:abstractNumId w:val="15"/>
  </w:num>
  <w:num w:numId="47">
    <w:abstractNumId w:val="8"/>
  </w:num>
  <w:num w:numId="48">
    <w:abstractNumId w:val="8"/>
    <w:lvlOverride w:ilvl="0">
      <w:lvl w:ilvl="0" w:tplc="E1B21926">
        <w:start w:val="1"/>
        <w:numFmt w:val="lowerLetter"/>
        <w:lvlText w:val="%1."/>
        <w:lvlJc w:val="left"/>
        <w:pPr>
          <w:ind w:left="1069" w:hanging="360"/>
        </w:pPr>
        <w:rPr>
          <w:rFonts w:ascii="Arial" w:hAnsi="Arial" w:cs="Arial"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9">
    <w:abstractNumId w:val="27"/>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ášová Eva, Ing.">
    <w15:presenceInfo w15:providerId="AD" w15:userId="S-1-5-21-1378738217-2089949680-2475408944-3334"/>
  </w15:person>
  <w15:person w15:author="Plotová Jana, JUDr.">
    <w15:presenceInfo w15:providerId="AD" w15:userId="S-1-5-21-1378738217-2089949680-2475408944-3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09"/>
    <w:rsid w:val="00001380"/>
    <w:rsid w:val="000332A0"/>
    <w:rsid w:val="000437F6"/>
    <w:rsid w:val="000B2AC8"/>
    <w:rsid w:val="000C4A0F"/>
    <w:rsid w:val="000C716A"/>
    <w:rsid w:val="000E33E0"/>
    <w:rsid w:val="000F2716"/>
    <w:rsid w:val="00102C7E"/>
    <w:rsid w:val="0011797F"/>
    <w:rsid w:val="00134D5D"/>
    <w:rsid w:val="00176825"/>
    <w:rsid w:val="001B450F"/>
    <w:rsid w:val="001B7642"/>
    <w:rsid w:val="001C1C51"/>
    <w:rsid w:val="001C3F15"/>
    <w:rsid w:val="001D3CBC"/>
    <w:rsid w:val="001D7AE2"/>
    <w:rsid w:val="001E5337"/>
    <w:rsid w:val="00205141"/>
    <w:rsid w:val="0021349E"/>
    <w:rsid w:val="00273806"/>
    <w:rsid w:val="00280B1F"/>
    <w:rsid w:val="002931CD"/>
    <w:rsid w:val="002B17DB"/>
    <w:rsid w:val="002E2F01"/>
    <w:rsid w:val="00331A61"/>
    <w:rsid w:val="003356FC"/>
    <w:rsid w:val="00341A09"/>
    <w:rsid w:val="0035388F"/>
    <w:rsid w:val="003711C0"/>
    <w:rsid w:val="00391FC9"/>
    <w:rsid w:val="003A2C36"/>
    <w:rsid w:val="003A2D7C"/>
    <w:rsid w:val="003E0974"/>
    <w:rsid w:val="003E5DF7"/>
    <w:rsid w:val="003F6ED5"/>
    <w:rsid w:val="0041682C"/>
    <w:rsid w:val="004257E1"/>
    <w:rsid w:val="00433A7B"/>
    <w:rsid w:val="004920BD"/>
    <w:rsid w:val="004B27FF"/>
    <w:rsid w:val="004C6366"/>
    <w:rsid w:val="004D77CE"/>
    <w:rsid w:val="004F0839"/>
    <w:rsid w:val="00512774"/>
    <w:rsid w:val="00521C29"/>
    <w:rsid w:val="0055764B"/>
    <w:rsid w:val="00564D96"/>
    <w:rsid w:val="005833E5"/>
    <w:rsid w:val="005A4BBB"/>
    <w:rsid w:val="005C5865"/>
    <w:rsid w:val="005D154D"/>
    <w:rsid w:val="0066268C"/>
    <w:rsid w:val="0067164C"/>
    <w:rsid w:val="00671E0D"/>
    <w:rsid w:val="006A6B53"/>
    <w:rsid w:val="006B1CB8"/>
    <w:rsid w:val="006E32ED"/>
    <w:rsid w:val="006F10C4"/>
    <w:rsid w:val="00716169"/>
    <w:rsid w:val="00786104"/>
    <w:rsid w:val="007A5511"/>
    <w:rsid w:val="007E201F"/>
    <w:rsid w:val="007E5EB4"/>
    <w:rsid w:val="0080221D"/>
    <w:rsid w:val="00826322"/>
    <w:rsid w:val="00876501"/>
    <w:rsid w:val="008B2096"/>
    <w:rsid w:val="008D34CC"/>
    <w:rsid w:val="008E1423"/>
    <w:rsid w:val="00900D8C"/>
    <w:rsid w:val="00907B35"/>
    <w:rsid w:val="00912DC0"/>
    <w:rsid w:val="00942294"/>
    <w:rsid w:val="00957A96"/>
    <w:rsid w:val="00967FD8"/>
    <w:rsid w:val="0097757F"/>
    <w:rsid w:val="00981E04"/>
    <w:rsid w:val="009C28C5"/>
    <w:rsid w:val="009D21CA"/>
    <w:rsid w:val="009D5036"/>
    <w:rsid w:val="00A02790"/>
    <w:rsid w:val="00A02AEA"/>
    <w:rsid w:val="00A03AA4"/>
    <w:rsid w:val="00A27614"/>
    <w:rsid w:val="00A3363A"/>
    <w:rsid w:val="00A5021B"/>
    <w:rsid w:val="00A5190B"/>
    <w:rsid w:val="00A80CC9"/>
    <w:rsid w:val="00AB338E"/>
    <w:rsid w:val="00AC03C6"/>
    <w:rsid w:val="00BA1E05"/>
    <w:rsid w:val="00BA4163"/>
    <w:rsid w:val="00BB2A16"/>
    <w:rsid w:val="00BC0FB1"/>
    <w:rsid w:val="00BD2A15"/>
    <w:rsid w:val="00BE1D58"/>
    <w:rsid w:val="00BE3071"/>
    <w:rsid w:val="00C22614"/>
    <w:rsid w:val="00C33256"/>
    <w:rsid w:val="00C420F6"/>
    <w:rsid w:val="00C557E4"/>
    <w:rsid w:val="00C726D3"/>
    <w:rsid w:val="00C82814"/>
    <w:rsid w:val="00C947AF"/>
    <w:rsid w:val="00CA7176"/>
    <w:rsid w:val="00CB0DF8"/>
    <w:rsid w:val="00D06AA6"/>
    <w:rsid w:val="00D16866"/>
    <w:rsid w:val="00D36052"/>
    <w:rsid w:val="00D41654"/>
    <w:rsid w:val="00D913A9"/>
    <w:rsid w:val="00DD4E11"/>
    <w:rsid w:val="00DE040D"/>
    <w:rsid w:val="00DE22C3"/>
    <w:rsid w:val="00E01C2D"/>
    <w:rsid w:val="00E16717"/>
    <w:rsid w:val="00E569D1"/>
    <w:rsid w:val="00E915CC"/>
    <w:rsid w:val="00EC3E73"/>
    <w:rsid w:val="00ED375F"/>
    <w:rsid w:val="00EE3DF8"/>
    <w:rsid w:val="00F51DC4"/>
    <w:rsid w:val="00F632B0"/>
    <w:rsid w:val="00F72FCC"/>
    <w:rsid w:val="00F876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E7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Heading1Char">
    <w:name w:val="Heading 1 Char"/>
    <w:rPr>
      <w:rFonts w:ascii="Arial" w:hAnsi="Arial" w:cs="Arial"/>
      <w:b/>
      <w:kern w:val="1"/>
      <w:sz w:val="32"/>
    </w:rPr>
  </w:style>
  <w:style w:type="character" w:customStyle="1" w:styleId="Heading2Char">
    <w:name w:val="Heading 2 Char"/>
    <w:rPr>
      <w:rFonts w:ascii="Arial" w:hAnsi="Arial" w:cs="Arial"/>
      <w:b/>
      <w:i/>
      <w:sz w:val="20"/>
    </w:rPr>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basedOn w:val="Standardnpsmoodstavce"/>
    <w:qFormat/>
    <w:rPr>
      <w:i/>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rFonts w:cs="Tahoma"/>
      <w:sz w:val="20"/>
      <w:szCs w:val="20"/>
    </w:rPr>
  </w:style>
  <w:style w:type="paragraph" w:customStyle="1" w:styleId="text0">
    <w:name w:val="text 0"/>
    <w:pPr>
      <w:suppressAutoHyphens/>
      <w:spacing w:before="120"/>
      <w:jc w:val="both"/>
    </w:pPr>
    <w:rPr>
      <w:rFonts w:ascii="Arial" w:hAnsi="Arial" w:cs="Arial"/>
      <w:sz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rPr>
  </w:style>
  <w:style w:type="paragraph" w:customStyle="1" w:styleId="Nzevsmlouvy">
    <w:name w:val="Název smlouvy"/>
    <w:basedOn w:val="Normln"/>
    <w:pPr>
      <w:spacing w:line="280" w:lineRule="atLeast"/>
      <w:jc w:val="center"/>
    </w:pPr>
    <w:rPr>
      <w:rFonts w:ascii="Garamond" w:hAnsi="Garamond"/>
      <w:b/>
      <w:sz w:val="52"/>
      <w:szCs w:val="20"/>
    </w:rPr>
  </w:style>
  <w:style w:type="paragraph" w:customStyle="1" w:styleId="Prohlen">
    <w:name w:val="Prohlášení"/>
    <w:basedOn w:val="Normln"/>
    <w:pPr>
      <w:spacing w:line="280" w:lineRule="atLeast"/>
      <w:jc w:val="center"/>
    </w:pPr>
    <w:rPr>
      <w:rFonts w:ascii="Garamond" w:hAnsi="Garamond"/>
      <w:b/>
      <w:szCs w:val="20"/>
    </w:rPr>
  </w:style>
  <w:style w:type="paragraph" w:customStyle="1" w:styleId="Identifikacestran">
    <w:name w:val="Identifikace stran"/>
    <w:basedOn w:val="Normln"/>
    <w:pPr>
      <w:spacing w:line="280" w:lineRule="atLeast"/>
      <w:jc w:val="center"/>
    </w:pPr>
    <w:rPr>
      <w:rFonts w:ascii="Garamond" w:hAnsi="Garamond"/>
      <w:szCs w:val="20"/>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paragraph" w:customStyle="1" w:styleId="Ploha">
    <w:name w:val="Příloha"/>
    <w:basedOn w:val="Normln"/>
    <w:pPr>
      <w:spacing w:line="280" w:lineRule="atLeast"/>
      <w:jc w:val="center"/>
    </w:pPr>
    <w:rPr>
      <w:rFonts w:ascii="Garamond" w:hAnsi="Garamond"/>
      <w:b/>
      <w:sz w:val="36"/>
      <w:szCs w:val="20"/>
    </w:rPr>
  </w:style>
  <w:style w:type="paragraph" w:customStyle="1" w:styleId="Smluvnstrana">
    <w:name w:val="Smluvní strana"/>
    <w:basedOn w:val="Normln"/>
    <w:pPr>
      <w:spacing w:line="280" w:lineRule="atLeast"/>
      <w:jc w:val="center"/>
    </w:pPr>
    <w:rPr>
      <w:rFonts w:ascii="Garamond" w:hAnsi="Garamond"/>
      <w:b/>
      <w:sz w:val="28"/>
      <w:szCs w:val="20"/>
    </w:rPr>
  </w:style>
  <w:style w:type="paragraph" w:styleId="Zpat">
    <w:name w:val="footer"/>
    <w:basedOn w:val="Normln"/>
    <w:semiHidden/>
    <w:pPr>
      <w:tabs>
        <w:tab w:val="center" w:pos="4536"/>
        <w:tab w:val="right" w:pos="9072"/>
      </w:tabs>
    </w:pPr>
  </w:style>
  <w:style w:type="paragraph" w:customStyle="1" w:styleId="normln0">
    <w:name w:val="normální"/>
    <w:basedOn w:val="Normln"/>
    <w:rPr>
      <w:rFonts w:ascii="Arial" w:hAnsi="Arial" w:cs="Arial"/>
      <w:szCs w:val="20"/>
    </w:rPr>
  </w:style>
  <w:style w:type="paragraph" w:customStyle="1" w:styleId="Smlouva1">
    <w:name w:val="Smlouva1"/>
    <w:basedOn w:val="Nadpis1"/>
    <w:next w:val="Smlouva2"/>
    <w:pPr>
      <w:numPr>
        <w:numId w:val="1"/>
      </w:numPr>
      <w:spacing w:after="120"/>
    </w:pPr>
    <w:rPr>
      <w:rFonts w:ascii="Verdana" w:hAnsi="Verdana" w:cs="Times New Roman"/>
      <w:sz w:val="28"/>
    </w:rPr>
  </w:style>
  <w:style w:type="paragraph" w:customStyle="1" w:styleId="Smlouva2">
    <w:name w:val="Smlouva2"/>
    <w:basedOn w:val="Smlouva1"/>
    <w:pPr>
      <w:numPr>
        <w:ilvl w:val="1"/>
      </w:numPr>
      <w:spacing w:before="120"/>
      <w:ind w:left="360"/>
      <w:jc w:val="both"/>
      <w:outlineLvl w:val="1"/>
    </w:pPr>
    <w:rPr>
      <w:sz w:val="24"/>
      <w:u w:val="single"/>
    </w:rPr>
  </w:style>
  <w:style w:type="paragraph" w:customStyle="1" w:styleId="Smlouva3">
    <w:name w:val="Smlouva3"/>
    <w:basedOn w:val="Smlouva1"/>
    <w:pPr>
      <w:numPr>
        <w:ilvl w:val="2"/>
      </w:numPr>
      <w:spacing w:before="0"/>
      <w:ind w:left="720"/>
      <w:jc w:val="both"/>
      <w:outlineLvl w:val="2"/>
    </w:pPr>
    <w:rPr>
      <w:b w:val="0"/>
      <w:sz w:val="20"/>
    </w:rPr>
  </w:style>
  <w:style w:type="paragraph" w:customStyle="1" w:styleId="Pedmtkomente1">
    <w:name w:val="Předmět komentáře1"/>
    <w:basedOn w:val="Textkomente1"/>
    <w:next w:val="Textkomente1"/>
    <w:rPr>
      <w:b/>
      <w:bCs/>
    </w:rPr>
  </w:style>
  <w:style w:type="paragraph" w:customStyle="1" w:styleId="Smlouva4">
    <w:name w:val="Smlouva4"/>
    <w:basedOn w:val="Smlouva2"/>
    <w:link w:val="Smlouva4Char"/>
    <w:pPr>
      <w:numPr>
        <w:ilvl w:val="0"/>
        <w:numId w:val="0"/>
      </w:numPr>
    </w:pPr>
    <w:rPr>
      <w:b w:val="0"/>
      <w:sz w:val="20"/>
      <w:szCs w:val="20"/>
      <w:u w:val="none"/>
    </w:rPr>
  </w:style>
  <w:style w:type="paragraph" w:customStyle="1" w:styleId="Zkladntext31">
    <w:name w:val="Základní text 31"/>
    <w:basedOn w:val="Normln"/>
    <w:pPr>
      <w:spacing w:after="240"/>
      <w:ind w:right="2160"/>
      <w:jc w:val="both"/>
    </w:pPr>
    <w:rPr>
      <w:rFonts w:ascii="Verdana" w:hAnsi="Verdana"/>
      <w:sz w:val="22"/>
    </w:rPr>
  </w:style>
  <w:style w:type="paragraph" w:customStyle="1" w:styleId="Text">
    <w:name w:val="Text"/>
    <w:basedOn w:val="Normln"/>
    <w:rPr>
      <w:szCs w:val="20"/>
    </w:rPr>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0">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character" w:customStyle="1" w:styleId="FooterChar1">
    <w:name w:val="Footer Char1"/>
    <w:rPr>
      <w:rFonts w:eastAsia="Times New Roman"/>
      <w:sz w:val="24"/>
      <w:lang w:val="x-none" w:eastAsia="ar-SA" w:bidi="ar-SA"/>
    </w:rPr>
  </w:style>
  <w:style w:type="character" w:styleId="Odkaznakoment">
    <w:name w:val="annotation reference"/>
    <w:basedOn w:val="Standardnpsmoodstavce"/>
    <w:semiHidden/>
    <w:rPr>
      <w:rFonts w:ascii="Times New Roman" w:hAnsi="Times New Roman" w:cs="Times New Roman"/>
      <w:sz w:val="16"/>
      <w:szCs w:val="16"/>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character" w:customStyle="1" w:styleId="Zkladntext0">
    <w:name w:val="Základní text_"/>
    <w:basedOn w:val="Standardnpsmoodstavce"/>
    <w:rPr>
      <w:rFonts w:ascii="Calibri" w:eastAsia="Times New Roman" w:hAnsi="Calibri" w:cs="Calibri"/>
      <w:spacing w:val="5"/>
    </w:rPr>
  </w:style>
  <w:style w:type="character" w:customStyle="1" w:styleId="Zkladntext1">
    <w:name w:val="Základní text1"/>
    <w:basedOn w:val="Zkladntext0"/>
    <w:rPr>
      <w:rFonts w:ascii="Calibri" w:eastAsia="Times New Roman" w:hAnsi="Calibri" w:cs="Calibri"/>
      <w:color w:val="000000"/>
      <w:spacing w:val="5"/>
      <w:w w:val="100"/>
      <w:position w:val="0"/>
      <w:lang w:val="cs-CZ" w:eastAsia="x-none"/>
    </w:rPr>
  </w:style>
  <w:style w:type="paragraph" w:customStyle="1" w:styleId="Zkladntext3">
    <w:name w:val="Základní text3"/>
    <w:basedOn w:val="Normln"/>
    <w:pPr>
      <w:widowControl w:val="0"/>
      <w:suppressAutoHyphens w:val="0"/>
      <w:spacing w:before="120" w:after="420" w:line="240" w:lineRule="atLeast"/>
      <w:ind w:hanging="700"/>
    </w:pPr>
    <w:rPr>
      <w:rFonts w:ascii="Calibri" w:hAnsi="Calibri"/>
      <w:spacing w:val="5"/>
      <w:sz w:val="20"/>
      <w:szCs w:val="20"/>
      <w:lang w:eastAsia="cs-CZ"/>
    </w:rPr>
  </w:style>
  <w:style w:type="character" w:customStyle="1" w:styleId="Zkladntext2">
    <w:name w:val="Základní text2"/>
    <w:basedOn w:val="Zkladntext0"/>
    <w:rPr>
      <w:rFonts w:ascii="Calibri" w:eastAsia="Times New Roman" w:hAnsi="Calibri" w:cs="Calibri"/>
      <w:color w:val="FF0000"/>
      <w:spacing w:val="5"/>
      <w:w w:val="100"/>
      <w:position w:val="0"/>
      <w:sz w:val="20"/>
      <w:szCs w:val="20"/>
      <w:u w:val="none"/>
      <w:lang w:val="cs-CZ" w:eastAsia="x-none"/>
    </w:rPr>
  </w:style>
  <w:style w:type="paragraph" w:customStyle="1" w:styleId="Nadpiszleva">
    <w:name w:val="Nadpis zleva"/>
    <w:rPr>
      <w:rFonts w:ascii="Arial" w:hAnsi="Arial" w:cs="Arial"/>
      <w:b/>
      <w:color w:val="000000"/>
      <w:sz w:val="28"/>
    </w:rPr>
  </w:style>
  <w:style w:type="character" w:customStyle="1" w:styleId="LNEK">
    <w:name w:val="ČLÁNEK"/>
    <w:rPr>
      <w:sz w:val="20"/>
    </w:rPr>
  </w:style>
  <w:style w:type="paragraph" w:styleId="Textbubliny">
    <w:name w:val="Balloon Text"/>
    <w:basedOn w:val="Normln"/>
    <w:link w:val="TextbublinyChar"/>
    <w:uiPriority w:val="99"/>
    <w:semiHidden/>
    <w:unhideWhenUsed/>
    <w:rsid w:val="00341A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A09"/>
    <w:rPr>
      <w:rFonts w:ascii="Segoe UI" w:hAnsi="Segoe UI" w:cs="Segoe UI"/>
      <w:sz w:val="18"/>
      <w:szCs w:val="18"/>
      <w:lang w:eastAsia="ar-SA"/>
    </w:rPr>
  </w:style>
  <w:style w:type="paragraph" w:customStyle="1" w:styleId="Odstavec">
    <w:name w:val="Odstavec"/>
    <w:basedOn w:val="Smlouva4"/>
    <w:qFormat/>
    <w:rsid w:val="00331A61"/>
    <w:pPr>
      <w:keepNext w:val="0"/>
      <w:tabs>
        <w:tab w:val="num" w:pos="0"/>
        <w:tab w:val="left" w:pos="709"/>
      </w:tabs>
      <w:ind w:left="709" w:hanging="709"/>
    </w:pPr>
    <w:rPr>
      <w:rFonts w:ascii="Arial" w:hAnsi="Arial" w:cs="Arial"/>
      <w:bCs w:val="0"/>
    </w:rPr>
  </w:style>
  <w:style w:type="character" w:customStyle="1" w:styleId="Smlouva4Char">
    <w:name w:val="Smlouva4 Char"/>
    <w:basedOn w:val="Standardnpsmoodstavce"/>
    <w:link w:val="Smlouva4"/>
    <w:rsid w:val="00331A61"/>
    <w:rPr>
      <w:rFonts w:ascii="Verdana" w:hAnsi="Verdana"/>
      <w:bCs/>
      <w:kern w:val="1"/>
      <w:lang w:eastAsia="ar-SA"/>
    </w:rPr>
  </w:style>
  <w:style w:type="paragraph" w:styleId="Pedmtkomente">
    <w:name w:val="annotation subject"/>
    <w:basedOn w:val="Textkomente"/>
    <w:next w:val="Textkomente"/>
    <w:link w:val="PedmtkomenteChar"/>
    <w:uiPriority w:val="99"/>
    <w:semiHidden/>
    <w:unhideWhenUsed/>
    <w:rsid w:val="00A3363A"/>
    <w:rPr>
      <w:b/>
      <w:bCs/>
    </w:rPr>
  </w:style>
  <w:style w:type="character" w:customStyle="1" w:styleId="TextkomenteChar">
    <w:name w:val="Text komentáře Char"/>
    <w:basedOn w:val="Standardnpsmoodstavce"/>
    <w:link w:val="Textkomente"/>
    <w:semiHidden/>
    <w:rsid w:val="00A3363A"/>
    <w:rPr>
      <w:lang w:eastAsia="ar-SA"/>
    </w:rPr>
  </w:style>
  <w:style w:type="character" w:customStyle="1" w:styleId="PedmtkomenteChar">
    <w:name w:val="Předmět komentáře Char"/>
    <w:basedOn w:val="TextkomenteChar"/>
    <w:link w:val="Pedmtkomente"/>
    <w:uiPriority w:val="99"/>
    <w:semiHidden/>
    <w:rsid w:val="00A3363A"/>
    <w:rPr>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Heading1Char">
    <w:name w:val="Heading 1 Char"/>
    <w:rPr>
      <w:rFonts w:ascii="Arial" w:hAnsi="Arial" w:cs="Arial"/>
      <w:b/>
      <w:kern w:val="1"/>
      <w:sz w:val="32"/>
    </w:rPr>
  </w:style>
  <w:style w:type="character" w:customStyle="1" w:styleId="Heading2Char">
    <w:name w:val="Heading 2 Char"/>
    <w:rPr>
      <w:rFonts w:ascii="Arial" w:hAnsi="Arial" w:cs="Arial"/>
      <w:b/>
      <w:i/>
      <w:sz w:val="20"/>
    </w:rPr>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basedOn w:val="Standardnpsmoodstavce"/>
    <w:qFormat/>
    <w:rPr>
      <w:i/>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rFonts w:cs="Tahoma"/>
      <w:sz w:val="20"/>
      <w:szCs w:val="20"/>
    </w:rPr>
  </w:style>
  <w:style w:type="paragraph" w:customStyle="1" w:styleId="text0">
    <w:name w:val="text 0"/>
    <w:pPr>
      <w:suppressAutoHyphens/>
      <w:spacing w:before="120"/>
      <w:jc w:val="both"/>
    </w:pPr>
    <w:rPr>
      <w:rFonts w:ascii="Arial" w:hAnsi="Arial" w:cs="Arial"/>
      <w:sz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rPr>
  </w:style>
  <w:style w:type="paragraph" w:customStyle="1" w:styleId="Nzevsmlouvy">
    <w:name w:val="Název smlouvy"/>
    <w:basedOn w:val="Normln"/>
    <w:pPr>
      <w:spacing w:line="280" w:lineRule="atLeast"/>
      <w:jc w:val="center"/>
    </w:pPr>
    <w:rPr>
      <w:rFonts w:ascii="Garamond" w:hAnsi="Garamond"/>
      <w:b/>
      <w:sz w:val="52"/>
      <w:szCs w:val="20"/>
    </w:rPr>
  </w:style>
  <w:style w:type="paragraph" w:customStyle="1" w:styleId="Prohlen">
    <w:name w:val="Prohlášení"/>
    <w:basedOn w:val="Normln"/>
    <w:pPr>
      <w:spacing w:line="280" w:lineRule="atLeast"/>
      <w:jc w:val="center"/>
    </w:pPr>
    <w:rPr>
      <w:rFonts w:ascii="Garamond" w:hAnsi="Garamond"/>
      <w:b/>
      <w:szCs w:val="20"/>
    </w:rPr>
  </w:style>
  <w:style w:type="paragraph" w:customStyle="1" w:styleId="Identifikacestran">
    <w:name w:val="Identifikace stran"/>
    <w:basedOn w:val="Normln"/>
    <w:pPr>
      <w:spacing w:line="280" w:lineRule="atLeast"/>
      <w:jc w:val="center"/>
    </w:pPr>
    <w:rPr>
      <w:rFonts w:ascii="Garamond" w:hAnsi="Garamond"/>
      <w:szCs w:val="20"/>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paragraph" w:customStyle="1" w:styleId="Ploha">
    <w:name w:val="Příloha"/>
    <w:basedOn w:val="Normln"/>
    <w:pPr>
      <w:spacing w:line="280" w:lineRule="atLeast"/>
      <w:jc w:val="center"/>
    </w:pPr>
    <w:rPr>
      <w:rFonts w:ascii="Garamond" w:hAnsi="Garamond"/>
      <w:b/>
      <w:sz w:val="36"/>
      <w:szCs w:val="20"/>
    </w:rPr>
  </w:style>
  <w:style w:type="paragraph" w:customStyle="1" w:styleId="Smluvnstrana">
    <w:name w:val="Smluvní strana"/>
    <w:basedOn w:val="Normln"/>
    <w:pPr>
      <w:spacing w:line="280" w:lineRule="atLeast"/>
      <w:jc w:val="center"/>
    </w:pPr>
    <w:rPr>
      <w:rFonts w:ascii="Garamond" w:hAnsi="Garamond"/>
      <w:b/>
      <w:sz w:val="28"/>
      <w:szCs w:val="20"/>
    </w:rPr>
  </w:style>
  <w:style w:type="paragraph" w:styleId="Zpat">
    <w:name w:val="footer"/>
    <w:basedOn w:val="Normln"/>
    <w:semiHidden/>
    <w:pPr>
      <w:tabs>
        <w:tab w:val="center" w:pos="4536"/>
        <w:tab w:val="right" w:pos="9072"/>
      </w:tabs>
    </w:pPr>
  </w:style>
  <w:style w:type="paragraph" w:customStyle="1" w:styleId="normln0">
    <w:name w:val="normální"/>
    <w:basedOn w:val="Normln"/>
    <w:rPr>
      <w:rFonts w:ascii="Arial" w:hAnsi="Arial" w:cs="Arial"/>
      <w:szCs w:val="20"/>
    </w:rPr>
  </w:style>
  <w:style w:type="paragraph" w:customStyle="1" w:styleId="Smlouva1">
    <w:name w:val="Smlouva1"/>
    <w:basedOn w:val="Nadpis1"/>
    <w:next w:val="Smlouva2"/>
    <w:pPr>
      <w:numPr>
        <w:numId w:val="1"/>
      </w:numPr>
      <w:spacing w:after="120"/>
    </w:pPr>
    <w:rPr>
      <w:rFonts w:ascii="Verdana" w:hAnsi="Verdana" w:cs="Times New Roman"/>
      <w:sz w:val="28"/>
    </w:rPr>
  </w:style>
  <w:style w:type="paragraph" w:customStyle="1" w:styleId="Smlouva2">
    <w:name w:val="Smlouva2"/>
    <w:basedOn w:val="Smlouva1"/>
    <w:pPr>
      <w:numPr>
        <w:ilvl w:val="1"/>
      </w:numPr>
      <w:spacing w:before="120"/>
      <w:ind w:left="360"/>
      <w:jc w:val="both"/>
      <w:outlineLvl w:val="1"/>
    </w:pPr>
    <w:rPr>
      <w:sz w:val="24"/>
      <w:u w:val="single"/>
    </w:rPr>
  </w:style>
  <w:style w:type="paragraph" w:customStyle="1" w:styleId="Smlouva3">
    <w:name w:val="Smlouva3"/>
    <w:basedOn w:val="Smlouva1"/>
    <w:pPr>
      <w:numPr>
        <w:ilvl w:val="2"/>
      </w:numPr>
      <w:spacing w:before="0"/>
      <w:ind w:left="720"/>
      <w:jc w:val="both"/>
      <w:outlineLvl w:val="2"/>
    </w:pPr>
    <w:rPr>
      <w:b w:val="0"/>
      <w:sz w:val="20"/>
    </w:rPr>
  </w:style>
  <w:style w:type="paragraph" w:customStyle="1" w:styleId="Pedmtkomente1">
    <w:name w:val="Předmět komentáře1"/>
    <w:basedOn w:val="Textkomente1"/>
    <w:next w:val="Textkomente1"/>
    <w:rPr>
      <w:b/>
      <w:bCs/>
    </w:rPr>
  </w:style>
  <w:style w:type="paragraph" w:customStyle="1" w:styleId="Smlouva4">
    <w:name w:val="Smlouva4"/>
    <w:basedOn w:val="Smlouva2"/>
    <w:link w:val="Smlouva4Char"/>
    <w:pPr>
      <w:numPr>
        <w:ilvl w:val="0"/>
        <w:numId w:val="0"/>
      </w:numPr>
    </w:pPr>
    <w:rPr>
      <w:b w:val="0"/>
      <w:sz w:val="20"/>
      <w:szCs w:val="20"/>
      <w:u w:val="none"/>
    </w:rPr>
  </w:style>
  <w:style w:type="paragraph" w:customStyle="1" w:styleId="Zkladntext31">
    <w:name w:val="Základní text 31"/>
    <w:basedOn w:val="Normln"/>
    <w:pPr>
      <w:spacing w:after="240"/>
      <w:ind w:right="2160"/>
      <w:jc w:val="both"/>
    </w:pPr>
    <w:rPr>
      <w:rFonts w:ascii="Verdana" w:hAnsi="Verdana"/>
      <w:sz w:val="22"/>
    </w:rPr>
  </w:style>
  <w:style w:type="paragraph" w:customStyle="1" w:styleId="Text">
    <w:name w:val="Text"/>
    <w:basedOn w:val="Normln"/>
    <w:rPr>
      <w:szCs w:val="20"/>
    </w:rPr>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0">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character" w:customStyle="1" w:styleId="FooterChar1">
    <w:name w:val="Footer Char1"/>
    <w:rPr>
      <w:rFonts w:eastAsia="Times New Roman"/>
      <w:sz w:val="24"/>
      <w:lang w:val="x-none" w:eastAsia="ar-SA" w:bidi="ar-SA"/>
    </w:rPr>
  </w:style>
  <w:style w:type="character" w:styleId="Odkaznakoment">
    <w:name w:val="annotation reference"/>
    <w:basedOn w:val="Standardnpsmoodstavce"/>
    <w:semiHidden/>
    <w:rPr>
      <w:rFonts w:ascii="Times New Roman" w:hAnsi="Times New Roman" w:cs="Times New Roman"/>
      <w:sz w:val="16"/>
      <w:szCs w:val="16"/>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character" w:customStyle="1" w:styleId="Zkladntext0">
    <w:name w:val="Základní text_"/>
    <w:basedOn w:val="Standardnpsmoodstavce"/>
    <w:rPr>
      <w:rFonts w:ascii="Calibri" w:eastAsia="Times New Roman" w:hAnsi="Calibri" w:cs="Calibri"/>
      <w:spacing w:val="5"/>
    </w:rPr>
  </w:style>
  <w:style w:type="character" w:customStyle="1" w:styleId="Zkladntext1">
    <w:name w:val="Základní text1"/>
    <w:basedOn w:val="Zkladntext0"/>
    <w:rPr>
      <w:rFonts w:ascii="Calibri" w:eastAsia="Times New Roman" w:hAnsi="Calibri" w:cs="Calibri"/>
      <w:color w:val="000000"/>
      <w:spacing w:val="5"/>
      <w:w w:val="100"/>
      <w:position w:val="0"/>
      <w:lang w:val="cs-CZ" w:eastAsia="x-none"/>
    </w:rPr>
  </w:style>
  <w:style w:type="paragraph" w:customStyle="1" w:styleId="Zkladntext3">
    <w:name w:val="Základní text3"/>
    <w:basedOn w:val="Normln"/>
    <w:pPr>
      <w:widowControl w:val="0"/>
      <w:suppressAutoHyphens w:val="0"/>
      <w:spacing w:before="120" w:after="420" w:line="240" w:lineRule="atLeast"/>
      <w:ind w:hanging="700"/>
    </w:pPr>
    <w:rPr>
      <w:rFonts w:ascii="Calibri" w:hAnsi="Calibri"/>
      <w:spacing w:val="5"/>
      <w:sz w:val="20"/>
      <w:szCs w:val="20"/>
      <w:lang w:eastAsia="cs-CZ"/>
    </w:rPr>
  </w:style>
  <w:style w:type="character" w:customStyle="1" w:styleId="Zkladntext2">
    <w:name w:val="Základní text2"/>
    <w:basedOn w:val="Zkladntext0"/>
    <w:rPr>
      <w:rFonts w:ascii="Calibri" w:eastAsia="Times New Roman" w:hAnsi="Calibri" w:cs="Calibri"/>
      <w:color w:val="FF0000"/>
      <w:spacing w:val="5"/>
      <w:w w:val="100"/>
      <w:position w:val="0"/>
      <w:sz w:val="20"/>
      <w:szCs w:val="20"/>
      <w:u w:val="none"/>
      <w:lang w:val="cs-CZ" w:eastAsia="x-none"/>
    </w:rPr>
  </w:style>
  <w:style w:type="paragraph" w:customStyle="1" w:styleId="Nadpiszleva">
    <w:name w:val="Nadpis zleva"/>
    <w:rPr>
      <w:rFonts w:ascii="Arial" w:hAnsi="Arial" w:cs="Arial"/>
      <w:b/>
      <w:color w:val="000000"/>
      <w:sz w:val="28"/>
    </w:rPr>
  </w:style>
  <w:style w:type="character" w:customStyle="1" w:styleId="LNEK">
    <w:name w:val="ČLÁNEK"/>
    <w:rPr>
      <w:sz w:val="20"/>
    </w:rPr>
  </w:style>
  <w:style w:type="paragraph" w:styleId="Textbubliny">
    <w:name w:val="Balloon Text"/>
    <w:basedOn w:val="Normln"/>
    <w:link w:val="TextbublinyChar"/>
    <w:uiPriority w:val="99"/>
    <w:semiHidden/>
    <w:unhideWhenUsed/>
    <w:rsid w:val="00341A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A09"/>
    <w:rPr>
      <w:rFonts w:ascii="Segoe UI" w:hAnsi="Segoe UI" w:cs="Segoe UI"/>
      <w:sz w:val="18"/>
      <w:szCs w:val="18"/>
      <w:lang w:eastAsia="ar-SA"/>
    </w:rPr>
  </w:style>
  <w:style w:type="paragraph" w:customStyle="1" w:styleId="Odstavec">
    <w:name w:val="Odstavec"/>
    <w:basedOn w:val="Smlouva4"/>
    <w:qFormat/>
    <w:rsid w:val="00331A61"/>
    <w:pPr>
      <w:keepNext w:val="0"/>
      <w:tabs>
        <w:tab w:val="num" w:pos="0"/>
        <w:tab w:val="left" w:pos="709"/>
      </w:tabs>
      <w:ind w:left="709" w:hanging="709"/>
    </w:pPr>
    <w:rPr>
      <w:rFonts w:ascii="Arial" w:hAnsi="Arial" w:cs="Arial"/>
      <w:bCs w:val="0"/>
    </w:rPr>
  </w:style>
  <w:style w:type="character" w:customStyle="1" w:styleId="Smlouva4Char">
    <w:name w:val="Smlouva4 Char"/>
    <w:basedOn w:val="Standardnpsmoodstavce"/>
    <w:link w:val="Smlouva4"/>
    <w:rsid w:val="00331A61"/>
    <w:rPr>
      <w:rFonts w:ascii="Verdana" w:hAnsi="Verdana"/>
      <w:bCs/>
      <w:kern w:val="1"/>
      <w:lang w:eastAsia="ar-SA"/>
    </w:rPr>
  </w:style>
  <w:style w:type="paragraph" w:styleId="Pedmtkomente">
    <w:name w:val="annotation subject"/>
    <w:basedOn w:val="Textkomente"/>
    <w:next w:val="Textkomente"/>
    <w:link w:val="PedmtkomenteChar"/>
    <w:uiPriority w:val="99"/>
    <w:semiHidden/>
    <w:unhideWhenUsed/>
    <w:rsid w:val="00A3363A"/>
    <w:rPr>
      <w:b/>
      <w:bCs/>
    </w:rPr>
  </w:style>
  <w:style w:type="character" w:customStyle="1" w:styleId="TextkomenteChar">
    <w:name w:val="Text komentáře Char"/>
    <w:basedOn w:val="Standardnpsmoodstavce"/>
    <w:link w:val="Textkomente"/>
    <w:semiHidden/>
    <w:rsid w:val="00A3363A"/>
    <w:rPr>
      <w:lang w:eastAsia="ar-SA"/>
    </w:rPr>
  </w:style>
  <w:style w:type="character" w:customStyle="1" w:styleId="PedmtkomenteChar">
    <w:name w:val="Předmět komentáře Char"/>
    <w:basedOn w:val="TextkomenteChar"/>
    <w:link w:val="Pedmtkomente"/>
    <w:uiPriority w:val="99"/>
    <w:semiHidden/>
    <w:rsid w:val="00A3363A"/>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7AC77-42A9-466A-A968-DCAF2BA7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4026</Words>
  <Characters>24239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SERVISNÍ  SMLOUVA č</vt:lpstr>
    </vt:vector>
  </TitlesOfParts>
  <Company/>
  <LinksUpToDate>false</LinksUpToDate>
  <CharactersWithSpaces>28209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SERVISNÍ  SMLOUVA č</dc:title>
  <dc:subject/>
  <dc:creator>Sempron</dc:creator>
  <cp:keywords/>
  <dc:description/>
  <cp:lastModifiedBy>Roman Hlaváč</cp:lastModifiedBy>
  <cp:revision>9</cp:revision>
  <cp:lastPrinted>2018-10-23T07:43:00Z</cp:lastPrinted>
  <dcterms:created xsi:type="dcterms:W3CDTF">2018-10-03T05:26:00Z</dcterms:created>
  <dcterms:modified xsi:type="dcterms:W3CDTF">2018-10-23T07:44:00Z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pSR34Nm4dewwhS123b0am63kdQFRcxWaRrm0SNHGF7ZaxSxAfJ4ZxWHRZcbkycKMys7dLYDzoqqjlBoaoPGGPY0uWVvLpYqSBH6KVZAJ1LprZpHTGzWqt+fFKAAWX56C9P64NX7EW6ync0YB/V+RX/Dvk3jKCz99h7n2rGIp8jZKt2HZDlrfTF6WAVph4Apc</vt:lpwstr>
  </property>
</Properties>
</file>